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7AB" w:rsidRPr="00DA4AE6" w:rsidRDefault="001C27AB" w:rsidP="00AE5FDB">
      <w:pPr>
        <w:jc w:val="both"/>
        <w:rPr>
          <w:rFonts w:ascii="Times New Roman" w:hAnsi="Times New Roman"/>
          <w:sz w:val="24"/>
          <w:szCs w:val="24"/>
          <w:lang w:val="es-ES"/>
        </w:rPr>
      </w:pPr>
    </w:p>
    <w:p w:rsidR="001C27AB" w:rsidRPr="00DA4AE6" w:rsidRDefault="001C27AB" w:rsidP="008552FF">
      <w:pPr>
        <w:jc w:val="both"/>
        <w:rPr>
          <w:rFonts w:ascii="Times New Roman" w:hAnsi="Times New Roman"/>
          <w:sz w:val="24"/>
          <w:szCs w:val="24"/>
        </w:rPr>
      </w:pPr>
      <w:r w:rsidRPr="00DA4AE6">
        <w:rPr>
          <w:rFonts w:ascii="Times New Roman" w:hAnsi="Times New Roman"/>
          <w:sz w:val="24"/>
          <w:szCs w:val="24"/>
          <w:lang w:val="es-ES"/>
        </w:rPr>
        <w:t xml:space="preserve">    </w:t>
      </w:r>
    </w:p>
    <w:p w:rsidR="001C27AB" w:rsidRPr="00DA4AE6" w:rsidRDefault="001C27AB" w:rsidP="00495BA4">
      <w:pPr>
        <w:spacing w:line="360" w:lineRule="auto"/>
        <w:jc w:val="both"/>
        <w:rPr>
          <w:rFonts w:ascii="Times New Roman" w:hAnsi="Times New Roman"/>
          <w:sz w:val="24"/>
          <w:szCs w:val="24"/>
        </w:rPr>
      </w:pPr>
      <w:r w:rsidRPr="00DA4AE6">
        <w:rPr>
          <w:rFonts w:ascii="Times New Roman" w:hAnsi="Times New Roman"/>
          <w:sz w:val="24"/>
          <w:szCs w:val="24"/>
        </w:rPr>
        <w:tab/>
      </w:r>
      <w:r w:rsidRPr="00DA4AE6">
        <w:rPr>
          <w:rFonts w:ascii="Times New Roman" w:hAnsi="Times New Roman"/>
          <w:bCs/>
          <w:sz w:val="24"/>
          <w:szCs w:val="24"/>
        </w:rPr>
        <w:t xml:space="preserve">     Model scrisoare de înaintare</w:t>
      </w:r>
    </w:p>
    <w:tbl>
      <w:tblPr>
        <w:tblW w:w="0" w:type="auto"/>
        <w:jc w:val="center"/>
        <w:tblInd w:w="108" w:type="dxa"/>
        <w:tblLook w:val="01E0"/>
      </w:tblPr>
      <w:tblGrid>
        <w:gridCol w:w="4633"/>
        <w:gridCol w:w="4655"/>
      </w:tblGrid>
      <w:tr w:rsidR="001C27AB" w:rsidRPr="00DA4AE6" w:rsidTr="00D2762E">
        <w:trPr>
          <w:jc w:val="center"/>
        </w:trPr>
        <w:tc>
          <w:tcPr>
            <w:tcW w:w="4633" w:type="dxa"/>
          </w:tcPr>
          <w:p w:rsidR="001C27AB" w:rsidRPr="00DA4AE6" w:rsidRDefault="001C27AB" w:rsidP="0002729E">
            <w:pPr>
              <w:rPr>
                <w:rFonts w:ascii="Times New Roman" w:hAnsi="Times New Roman"/>
                <w:b/>
                <w:color w:val="000000"/>
                <w:sz w:val="24"/>
                <w:szCs w:val="24"/>
                <w:lang w:val="it-IT"/>
              </w:rPr>
            </w:pPr>
            <w:r w:rsidRPr="00DA4AE6">
              <w:rPr>
                <w:rFonts w:ascii="Times New Roman" w:hAnsi="Times New Roman"/>
                <w:b/>
                <w:color w:val="000000"/>
                <w:sz w:val="24"/>
                <w:szCs w:val="24"/>
                <w:lang w:val="it-IT"/>
              </w:rPr>
              <w:t>OPERATORUL ECONOMIC</w:t>
            </w:r>
          </w:p>
          <w:p w:rsidR="001C27AB" w:rsidRPr="00DA4AE6" w:rsidRDefault="001C27AB" w:rsidP="0002729E">
            <w:pPr>
              <w:rPr>
                <w:rFonts w:ascii="Times New Roman" w:hAnsi="Times New Roman"/>
                <w:color w:val="000000"/>
                <w:sz w:val="24"/>
                <w:szCs w:val="24"/>
                <w:lang w:val="it-IT"/>
              </w:rPr>
            </w:pPr>
            <w:r w:rsidRPr="00DA4AE6">
              <w:rPr>
                <w:rFonts w:ascii="Times New Roman" w:hAnsi="Times New Roman"/>
                <w:color w:val="000000"/>
                <w:sz w:val="24"/>
                <w:szCs w:val="24"/>
                <w:lang w:val="it-IT"/>
              </w:rPr>
              <w:t>(datele de identificare ale operatorului economic</w:t>
            </w:r>
            <w:proofErr w:type="gramStart"/>
            <w:r w:rsidRPr="00DA4AE6">
              <w:rPr>
                <w:rFonts w:ascii="Times New Roman" w:hAnsi="Times New Roman"/>
                <w:color w:val="000000"/>
                <w:sz w:val="24"/>
                <w:szCs w:val="24"/>
                <w:lang w:val="it-IT"/>
              </w:rPr>
              <w:t>)</w:t>
            </w:r>
            <w:proofErr w:type="gramEnd"/>
          </w:p>
          <w:p w:rsidR="001C27AB" w:rsidRPr="00DA4AE6" w:rsidRDefault="001C27AB" w:rsidP="0002729E">
            <w:pPr>
              <w:rPr>
                <w:rFonts w:ascii="Times New Roman" w:hAnsi="Times New Roman"/>
                <w:color w:val="000000"/>
                <w:sz w:val="24"/>
                <w:szCs w:val="24"/>
                <w:lang w:val="it-IT"/>
              </w:rPr>
            </w:pPr>
            <w:r w:rsidRPr="00DA4AE6">
              <w:rPr>
                <w:rFonts w:ascii="Times New Roman" w:hAnsi="Times New Roman"/>
                <w:color w:val="000000"/>
                <w:sz w:val="24"/>
                <w:szCs w:val="24"/>
                <w:lang w:val="it-IT"/>
              </w:rPr>
              <w:t>(sediu / telefon / fax / e-mail/</w:t>
            </w:r>
            <w:proofErr w:type="gramStart"/>
            <w:r w:rsidRPr="00DA4AE6">
              <w:rPr>
                <w:rFonts w:ascii="Times New Roman" w:hAnsi="Times New Roman"/>
                <w:color w:val="000000"/>
                <w:sz w:val="24"/>
                <w:szCs w:val="24"/>
                <w:lang w:val="it-IT"/>
              </w:rPr>
              <w:t xml:space="preserve">  </w:t>
            </w:r>
            <w:proofErr w:type="gramEnd"/>
            <w:r w:rsidRPr="00DA4AE6">
              <w:rPr>
                <w:rFonts w:ascii="Times New Roman" w:hAnsi="Times New Roman"/>
                <w:color w:val="000000"/>
                <w:sz w:val="24"/>
                <w:szCs w:val="24"/>
                <w:lang w:val="it-IT"/>
              </w:rPr>
              <w:t>c</w:t>
            </w:r>
            <w:r w:rsidRPr="00DA4AE6">
              <w:rPr>
                <w:rFonts w:ascii="Times New Roman" w:hAnsi="Times New Roman"/>
                <w:color w:val="000000"/>
                <w:sz w:val="24"/>
                <w:szCs w:val="24"/>
              </w:rPr>
              <w:t xml:space="preserve">od fiscal/ nr.  inreg. </w:t>
            </w:r>
            <w:smartTag w:uri="urn:schemas-microsoft-com:office:smarttags" w:element="PersonName">
              <w:smartTagPr>
                <w:attr w:name="ProductID" w:val="la Oficiul Registrului"/>
              </w:smartTagPr>
              <w:r w:rsidRPr="00DA4AE6">
                <w:rPr>
                  <w:rFonts w:ascii="Times New Roman" w:hAnsi="Times New Roman"/>
                  <w:color w:val="000000"/>
                  <w:sz w:val="24"/>
                  <w:szCs w:val="24"/>
                </w:rPr>
                <w:t>la Oficiul Registrului</w:t>
              </w:r>
            </w:smartTag>
            <w:r w:rsidRPr="00DA4AE6">
              <w:rPr>
                <w:rFonts w:ascii="Times New Roman" w:hAnsi="Times New Roman"/>
                <w:color w:val="000000"/>
                <w:sz w:val="24"/>
                <w:szCs w:val="24"/>
              </w:rPr>
              <w:t xml:space="preserve"> Comertului</w:t>
            </w:r>
            <w:r w:rsidRPr="00DA4AE6">
              <w:rPr>
                <w:rFonts w:ascii="Times New Roman" w:hAnsi="Times New Roman"/>
                <w:b/>
                <w:color w:val="000000"/>
                <w:sz w:val="24"/>
                <w:szCs w:val="24"/>
              </w:rPr>
              <w:t xml:space="preserve">  </w:t>
            </w:r>
            <w:r w:rsidRPr="00DA4AE6">
              <w:rPr>
                <w:rFonts w:ascii="Times New Roman" w:hAnsi="Times New Roman"/>
                <w:color w:val="000000"/>
                <w:sz w:val="24"/>
                <w:szCs w:val="24"/>
                <w:lang w:val="it-IT"/>
              </w:rPr>
              <w:t>)</w:t>
            </w:r>
          </w:p>
        </w:tc>
        <w:tc>
          <w:tcPr>
            <w:tcW w:w="4655" w:type="dxa"/>
          </w:tcPr>
          <w:p w:rsidR="001C27AB" w:rsidRPr="00DA4AE6" w:rsidRDefault="001C27AB" w:rsidP="0002729E">
            <w:pPr>
              <w:rPr>
                <w:rFonts w:ascii="Times New Roman" w:hAnsi="Times New Roman"/>
                <w:color w:val="000000"/>
                <w:sz w:val="24"/>
                <w:szCs w:val="24"/>
                <w:lang w:val="it-IT"/>
              </w:rPr>
            </w:pPr>
            <w:r w:rsidRPr="00DA4AE6">
              <w:rPr>
                <w:rFonts w:ascii="Times New Roman" w:hAnsi="Times New Roman"/>
                <w:color w:val="000000"/>
                <w:sz w:val="24"/>
                <w:szCs w:val="24"/>
                <w:lang w:val="it-IT"/>
              </w:rPr>
              <w:t>Înregistrat la sediul autorităţii contractante</w:t>
            </w:r>
            <w:proofErr w:type="gramStart"/>
            <w:r w:rsidRPr="00DA4AE6">
              <w:rPr>
                <w:rFonts w:ascii="Times New Roman" w:hAnsi="Times New Roman"/>
                <w:color w:val="000000"/>
                <w:sz w:val="24"/>
                <w:szCs w:val="24"/>
                <w:lang w:val="it-IT"/>
              </w:rPr>
              <w:t xml:space="preserve">     </w:t>
            </w:r>
            <w:proofErr w:type="gramEnd"/>
            <w:r w:rsidRPr="00DA4AE6">
              <w:rPr>
                <w:rFonts w:ascii="Times New Roman" w:hAnsi="Times New Roman"/>
                <w:color w:val="000000"/>
                <w:sz w:val="24"/>
                <w:szCs w:val="24"/>
                <w:lang w:val="it-IT"/>
              </w:rPr>
              <w:t>nr._________data___________ora_____</w:t>
            </w:r>
          </w:p>
        </w:tc>
      </w:tr>
    </w:tbl>
    <w:p w:rsidR="001C27AB" w:rsidRPr="00DA4AE6" w:rsidRDefault="001C27AB" w:rsidP="00B63D7E">
      <w:pPr>
        <w:rPr>
          <w:rFonts w:ascii="Times New Roman" w:hAnsi="Times New Roman"/>
          <w:sz w:val="24"/>
          <w:szCs w:val="24"/>
          <w:lang w:val="it-IT"/>
        </w:rPr>
      </w:pPr>
    </w:p>
    <w:p w:rsidR="001C27AB" w:rsidRPr="00DA4AE6" w:rsidRDefault="001C27AB" w:rsidP="00B63D7E">
      <w:pPr>
        <w:jc w:val="center"/>
        <w:rPr>
          <w:rFonts w:ascii="Times New Roman" w:hAnsi="Times New Roman"/>
          <w:b/>
          <w:sz w:val="24"/>
          <w:szCs w:val="24"/>
          <w:lang w:val="it-IT"/>
        </w:rPr>
      </w:pPr>
      <w:r w:rsidRPr="00DA4AE6">
        <w:rPr>
          <w:rFonts w:ascii="Times New Roman" w:hAnsi="Times New Roman"/>
          <w:b/>
          <w:sz w:val="24"/>
          <w:szCs w:val="24"/>
          <w:lang w:val="it-IT"/>
        </w:rPr>
        <w:t>SCRISOARE DE ÎNAINTARE</w:t>
      </w:r>
    </w:p>
    <w:p w:rsidR="001C27AB" w:rsidRPr="00DA4AE6" w:rsidRDefault="001C27AB" w:rsidP="00B63D7E">
      <w:pPr>
        <w:jc w:val="center"/>
        <w:rPr>
          <w:rFonts w:ascii="Times New Roman" w:hAnsi="Times New Roman"/>
          <w:b/>
          <w:sz w:val="24"/>
          <w:szCs w:val="24"/>
          <w:lang w:val="it-IT"/>
        </w:rPr>
      </w:pPr>
    </w:p>
    <w:p w:rsidR="001C27AB" w:rsidRPr="00DA4AE6" w:rsidRDefault="001C27AB" w:rsidP="00B63D7E">
      <w:pPr>
        <w:jc w:val="center"/>
        <w:rPr>
          <w:rFonts w:ascii="Times New Roman" w:hAnsi="Times New Roman"/>
          <w:b/>
          <w:sz w:val="24"/>
          <w:szCs w:val="24"/>
          <w:lang w:val="it-IT"/>
        </w:rPr>
      </w:pPr>
    </w:p>
    <w:p w:rsidR="001C27AB" w:rsidRPr="00DA4AE6" w:rsidRDefault="001C27AB" w:rsidP="00B63D7E">
      <w:pPr>
        <w:jc w:val="center"/>
        <w:rPr>
          <w:rFonts w:ascii="Times New Roman" w:hAnsi="Times New Roman"/>
          <w:b/>
          <w:sz w:val="24"/>
          <w:szCs w:val="24"/>
          <w:lang w:val="it-IT"/>
        </w:rPr>
      </w:pPr>
    </w:p>
    <w:p w:rsidR="001C27AB" w:rsidRPr="00DA4AE6" w:rsidRDefault="001C27AB" w:rsidP="00B63D7E">
      <w:pPr>
        <w:rPr>
          <w:rFonts w:ascii="Times New Roman" w:hAnsi="Times New Roman"/>
          <w:sz w:val="24"/>
          <w:szCs w:val="24"/>
          <w:lang w:val="it-IT"/>
        </w:rPr>
      </w:pPr>
      <w:r w:rsidRPr="00DA4AE6">
        <w:rPr>
          <w:rFonts w:ascii="Times New Roman" w:hAnsi="Times New Roman"/>
          <w:sz w:val="24"/>
          <w:szCs w:val="24"/>
          <w:lang w:val="it-IT"/>
        </w:rPr>
        <w:t>Către ________________________________</w:t>
      </w:r>
    </w:p>
    <w:p w:rsidR="001C27AB" w:rsidRPr="00DA4AE6" w:rsidRDefault="001C27AB" w:rsidP="00B63D7E">
      <w:pPr>
        <w:rPr>
          <w:rFonts w:ascii="Times New Roman" w:hAnsi="Times New Roman"/>
          <w:sz w:val="24"/>
          <w:szCs w:val="24"/>
          <w:lang w:val="it-IT"/>
        </w:rPr>
      </w:pPr>
      <w:r w:rsidRPr="00DA4AE6">
        <w:rPr>
          <w:rFonts w:ascii="Times New Roman" w:hAnsi="Times New Roman"/>
          <w:sz w:val="24"/>
          <w:szCs w:val="24"/>
          <w:lang w:val="it-IT"/>
        </w:rPr>
        <w:t>(denumirea autorităţii contractante ş</w:t>
      </w:r>
      <w:proofErr w:type="gramStart"/>
      <w:r w:rsidRPr="00DA4AE6">
        <w:rPr>
          <w:rFonts w:ascii="Times New Roman" w:hAnsi="Times New Roman"/>
          <w:sz w:val="24"/>
          <w:szCs w:val="24"/>
          <w:lang w:val="it-IT"/>
        </w:rPr>
        <w:t>i</w:t>
      </w:r>
      <w:proofErr w:type="gramEnd"/>
      <w:r w:rsidRPr="00DA4AE6">
        <w:rPr>
          <w:rFonts w:ascii="Times New Roman" w:hAnsi="Times New Roman"/>
          <w:sz w:val="24"/>
          <w:szCs w:val="24"/>
          <w:lang w:val="it-IT"/>
        </w:rPr>
        <w:t xml:space="preserve"> adresa completă)</w:t>
      </w:r>
    </w:p>
    <w:p w:rsidR="001C27AB" w:rsidRPr="00DA4AE6" w:rsidRDefault="001C27AB" w:rsidP="00587D91">
      <w:pPr>
        <w:spacing w:after="0" w:line="240" w:lineRule="auto"/>
        <w:jc w:val="both"/>
        <w:rPr>
          <w:rFonts w:ascii="Times New Roman" w:hAnsi="Times New Roman"/>
          <w:sz w:val="24"/>
          <w:szCs w:val="24"/>
          <w:lang w:val="it-IT"/>
        </w:rPr>
      </w:pPr>
    </w:p>
    <w:p w:rsidR="001C27AB" w:rsidRPr="00DA4AE6" w:rsidRDefault="001C27AB" w:rsidP="00587D91">
      <w:pPr>
        <w:spacing w:after="0" w:line="240" w:lineRule="auto"/>
        <w:ind w:firstLine="720"/>
        <w:jc w:val="both"/>
        <w:rPr>
          <w:rFonts w:ascii="Times New Roman" w:hAnsi="Times New Roman"/>
          <w:sz w:val="24"/>
          <w:szCs w:val="24"/>
          <w:lang w:val="it-IT"/>
        </w:rPr>
      </w:pPr>
      <w:r w:rsidRPr="00DA4AE6">
        <w:rPr>
          <w:rFonts w:ascii="Times New Roman" w:hAnsi="Times New Roman"/>
          <w:sz w:val="24"/>
          <w:szCs w:val="24"/>
          <w:lang w:val="it-IT"/>
        </w:rPr>
        <w:t xml:space="preserve">Ca urmare </w:t>
      </w:r>
      <w:proofErr w:type="gramStart"/>
      <w:r w:rsidRPr="00DA4AE6">
        <w:rPr>
          <w:rFonts w:ascii="Times New Roman" w:hAnsi="Times New Roman"/>
          <w:sz w:val="24"/>
          <w:szCs w:val="24"/>
          <w:lang w:val="it-IT"/>
        </w:rPr>
        <w:t>a</w:t>
      </w:r>
      <w:proofErr w:type="gramEnd"/>
      <w:r w:rsidRPr="00DA4AE6">
        <w:rPr>
          <w:rFonts w:ascii="Times New Roman" w:hAnsi="Times New Roman"/>
          <w:sz w:val="24"/>
          <w:szCs w:val="24"/>
          <w:lang w:val="it-IT"/>
        </w:rPr>
        <w:t xml:space="preserve"> anuntului  de participare publicat  in SEAP si pe site-ul Primariei Municipiului pentru incheierea contractului avand ca obiect  _________________________________________(</w:t>
      </w:r>
      <w:r w:rsidRPr="00DA4AE6">
        <w:rPr>
          <w:rFonts w:ascii="Times New Roman" w:hAnsi="Times New Roman"/>
          <w:i/>
          <w:sz w:val="24"/>
          <w:szCs w:val="24"/>
          <w:lang w:val="it-IT"/>
        </w:rPr>
        <w:t>denumirea contractului de achizitie publica</w:t>
      </w:r>
      <w:r w:rsidRPr="00DA4AE6">
        <w:rPr>
          <w:rFonts w:ascii="Times New Roman" w:hAnsi="Times New Roman"/>
          <w:sz w:val="24"/>
          <w:szCs w:val="24"/>
          <w:lang w:val="it-IT"/>
        </w:rPr>
        <w:t>), noi ___________________________________________________ (denumirea/ numele operatorului economic), vă transmitem alăturat următoarele:</w:t>
      </w:r>
    </w:p>
    <w:p w:rsidR="001C27AB" w:rsidRPr="00DA4AE6" w:rsidRDefault="001C27AB" w:rsidP="00587D91">
      <w:pPr>
        <w:spacing w:after="0" w:line="240" w:lineRule="auto"/>
        <w:ind w:firstLine="720"/>
        <w:jc w:val="both"/>
        <w:rPr>
          <w:rFonts w:ascii="Times New Roman" w:hAnsi="Times New Roman"/>
          <w:sz w:val="24"/>
          <w:szCs w:val="24"/>
          <w:lang w:val="it-IT"/>
        </w:rPr>
      </w:pPr>
      <w:r w:rsidRPr="00DA4AE6">
        <w:rPr>
          <w:rFonts w:ascii="Times New Roman" w:hAnsi="Times New Roman"/>
          <w:sz w:val="24"/>
          <w:szCs w:val="24"/>
          <w:lang w:val="it-IT"/>
        </w:rPr>
        <w:t>1. Pachetul/plicul sigilat şi marcat în mod vizibil, conţinând, în original şi o copie:</w:t>
      </w:r>
    </w:p>
    <w:p w:rsidR="001C27AB" w:rsidRPr="00DA4AE6" w:rsidRDefault="001C27AB" w:rsidP="00587D91">
      <w:pPr>
        <w:spacing w:after="0" w:line="240" w:lineRule="auto"/>
        <w:ind w:left="720" w:firstLine="720"/>
        <w:jc w:val="both"/>
        <w:rPr>
          <w:rFonts w:ascii="Times New Roman" w:hAnsi="Times New Roman"/>
          <w:sz w:val="24"/>
          <w:szCs w:val="24"/>
          <w:lang w:val="pt-BR"/>
        </w:rPr>
      </w:pPr>
      <w:r w:rsidRPr="00DA4AE6">
        <w:rPr>
          <w:rFonts w:ascii="Times New Roman" w:hAnsi="Times New Roman"/>
          <w:sz w:val="24"/>
          <w:szCs w:val="24"/>
          <w:lang w:val="pt-BR"/>
        </w:rPr>
        <w:t>a) oferta;</w:t>
      </w:r>
    </w:p>
    <w:p w:rsidR="001C27AB" w:rsidRPr="00DA4AE6" w:rsidRDefault="001C27AB" w:rsidP="00587D91">
      <w:pPr>
        <w:spacing w:after="0" w:line="240" w:lineRule="auto"/>
        <w:ind w:left="720" w:firstLine="720"/>
        <w:jc w:val="both"/>
        <w:rPr>
          <w:rFonts w:ascii="Times New Roman" w:hAnsi="Times New Roman"/>
          <w:sz w:val="24"/>
          <w:szCs w:val="24"/>
          <w:lang w:val="pt-BR"/>
        </w:rPr>
      </w:pPr>
      <w:r w:rsidRPr="00DA4AE6">
        <w:rPr>
          <w:rFonts w:ascii="Times New Roman" w:hAnsi="Times New Roman"/>
          <w:sz w:val="24"/>
          <w:szCs w:val="24"/>
          <w:lang w:val="pt-BR"/>
        </w:rPr>
        <w:t>b) documentele care însoţesc oferta.</w:t>
      </w:r>
    </w:p>
    <w:p w:rsidR="001C27AB" w:rsidRPr="00DA4AE6" w:rsidRDefault="001C27AB" w:rsidP="00587D91">
      <w:pPr>
        <w:spacing w:after="0" w:line="240" w:lineRule="auto"/>
        <w:jc w:val="both"/>
        <w:rPr>
          <w:rFonts w:ascii="Times New Roman" w:hAnsi="Times New Roman"/>
          <w:sz w:val="24"/>
          <w:szCs w:val="24"/>
          <w:lang w:val="it-IT"/>
        </w:rPr>
      </w:pPr>
      <w:r w:rsidRPr="00DA4AE6">
        <w:rPr>
          <w:rFonts w:ascii="Times New Roman" w:hAnsi="Times New Roman"/>
          <w:sz w:val="24"/>
          <w:szCs w:val="24"/>
          <w:lang w:val="it-IT"/>
        </w:rPr>
        <w:t xml:space="preserve">Avem speranţa că oferta noastră este corespunzătoare şi </w:t>
      </w:r>
      <w:proofErr w:type="gramStart"/>
      <w:r w:rsidRPr="00DA4AE6">
        <w:rPr>
          <w:rFonts w:ascii="Times New Roman" w:hAnsi="Times New Roman"/>
          <w:sz w:val="24"/>
          <w:szCs w:val="24"/>
          <w:lang w:val="it-IT"/>
        </w:rPr>
        <w:t>va</w:t>
      </w:r>
      <w:proofErr w:type="gramEnd"/>
      <w:r w:rsidRPr="00DA4AE6">
        <w:rPr>
          <w:rFonts w:ascii="Times New Roman" w:hAnsi="Times New Roman"/>
          <w:sz w:val="24"/>
          <w:szCs w:val="24"/>
          <w:lang w:val="it-IT"/>
        </w:rPr>
        <w:t xml:space="preserve"> satisface cerinţele.</w:t>
      </w:r>
    </w:p>
    <w:p w:rsidR="001C27AB" w:rsidRPr="00DA4AE6" w:rsidRDefault="001C27AB" w:rsidP="00587D91">
      <w:pPr>
        <w:spacing w:after="0" w:line="240" w:lineRule="auto"/>
        <w:jc w:val="both"/>
        <w:rPr>
          <w:rFonts w:ascii="Times New Roman" w:hAnsi="Times New Roman"/>
          <w:sz w:val="24"/>
          <w:szCs w:val="24"/>
          <w:lang w:val="it-IT"/>
        </w:rPr>
      </w:pPr>
      <w:r w:rsidRPr="00DA4AE6">
        <w:rPr>
          <w:rFonts w:ascii="Times New Roman" w:hAnsi="Times New Roman"/>
          <w:sz w:val="24"/>
          <w:szCs w:val="24"/>
          <w:lang w:val="it-IT"/>
        </w:rPr>
        <w:t>Data completării ___________</w:t>
      </w: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t xml:space="preserve">                  Cu stimă,</w:t>
      </w:r>
    </w:p>
    <w:p w:rsidR="001C27AB" w:rsidRPr="00DA4AE6" w:rsidRDefault="001C27AB" w:rsidP="00587D91">
      <w:pPr>
        <w:spacing w:after="0" w:line="240" w:lineRule="auto"/>
        <w:jc w:val="both"/>
        <w:rPr>
          <w:rFonts w:ascii="Times New Roman" w:hAnsi="Times New Roman"/>
          <w:iCs/>
          <w:sz w:val="24"/>
          <w:szCs w:val="24"/>
          <w:lang w:val="it-IT"/>
        </w:rPr>
      </w:pP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r>
      <w:r w:rsidRPr="00DA4AE6">
        <w:rPr>
          <w:rFonts w:ascii="Times New Roman" w:hAnsi="Times New Roman"/>
          <w:sz w:val="24"/>
          <w:szCs w:val="24"/>
          <w:lang w:val="it-IT"/>
        </w:rPr>
        <w:tab/>
      </w:r>
      <w:proofErr w:type="gramStart"/>
      <w:r w:rsidRPr="00DA4AE6">
        <w:rPr>
          <w:rFonts w:ascii="Times New Roman" w:hAnsi="Times New Roman"/>
          <w:iCs/>
          <w:sz w:val="24"/>
          <w:szCs w:val="24"/>
          <w:lang w:val="it-IT"/>
        </w:rPr>
        <w:t>Operator</w:t>
      </w:r>
      <w:proofErr w:type="gramEnd"/>
      <w:r w:rsidRPr="00DA4AE6">
        <w:rPr>
          <w:rFonts w:ascii="Times New Roman" w:hAnsi="Times New Roman"/>
          <w:iCs/>
          <w:sz w:val="24"/>
          <w:szCs w:val="24"/>
          <w:lang w:val="it-IT"/>
        </w:rPr>
        <w:t xml:space="preserve"> economic,</w:t>
      </w:r>
    </w:p>
    <w:p w:rsidR="001C27AB" w:rsidRPr="00DA4AE6" w:rsidRDefault="001C27AB" w:rsidP="00587D91">
      <w:pPr>
        <w:spacing w:after="0" w:line="240" w:lineRule="auto"/>
        <w:jc w:val="both"/>
        <w:rPr>
          <w:rFonts w:ascii="Times New Roman" w:hAnsi="Times New Roman"/>
          <w:iCs/>
          <w:sz w:val="24"/>
          <w:szCs w:val="24"/>
          <w:lang w:val="it-IT"/>
        </w:rPr>
      </w:pP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t xml:space="preserve">                        ...................................</w:t>
      </w:r>
      <w:proofErr w:type="gramStart"/>
      <w:r w:rsidRPr="00DA4AE6">
        <w:rPr>
          <w:rFonts w:ascii="Times New Roman" w:hAnsi="Times New Roman"/>
          <w:iCs/>
          <w:sz w:val="24"/>
          <w:szCs w:val="24"/>
          <w:lang w:val="it-IT"/>
        </w:rPr>
        <w:tab/>
      </w:r>
      <w:proofErr w:type="gramEnd"/>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r>
      <w:r w:rsidRPr="00DA4AE6">
        <w:rPr>
          <w:rFonts w:ascii="Times New Roman" w:hAnsi="Times New Roman"/>
          <w:iCs/>
          <w:sz w:val="24"/>
          <w:szCs w:val="24"/>
          <w:lang w:val="it-IT"/>
        </w:rPr>
        <w:tab/>
        <w:t xml:space="preserve">          (semnătura autorizată</w:t>
      </w:r>
      <w:proofErr w:type="gramStart"/>
      <w:r w:rsidRPr="00DA4AE6">
        <w:rPr>
          <w:rFonts w:ascii="Times New Roman" w:hAnsi="Times New Roman"/>
          <w:iCs/>
          <w:sz w:val="24"/>
          <w:szCs w:val="24"/>
          <w:lang w:val="it-IT"/>
        </w:rPr>
        <w:t xml:space="preserve"> )</w:t>
      </w:r>
      <w:proofErr w:type="gramEnd"/>
    </w:p>
    <w:p w:rsidR="001C27AB" w:rsidRPr="00DA4AE6" w:rsidRDefault="001C27AB" w:rsidP="00587D91">
      <w:pPr>
        <w:spacing w:after="0" w:line="240" w:lineRule="auto"/>
        <w:jc w:val="both"/>
        <w:rPr>
          <w:rFonts w:ascii="Times New Roman" w:hAnsi="Times New Roman"/>
          <w:iCs/>
          <w:sz w:val="24"/>
          <w:szCs w:val="24"/>
          <w:lang w:val="it-IT"/>
        </w:rPr>
      </w:pPr>
    </w:p>
    <w:p w:rsidR="001C27AB" w:rsidRPr="00DA4AE6" w:rsidRDefault="001C27AB" w:rsidP="00587D91">
      <w:pPr>
        <w:spacing w:after="0" w:line="240" w:lineRule="auto"/>
        <w:jc w:val="both"/>
        <w:rPr>
          <w:rFonts w:ascii="Times New Roman" w:hAnsi="Times New Roman"/>
          <w:iCs/>
          <w:sz w:val="24"/>
          <w:szCs w:val="24"/>
          <w:lang w:val="it-IT"/>
        </w:rPr>
      </w:pPr>
    </w:p>
    <w:p w:rsidR="001C27AB" w:rsidRPr="00DA4AE6" w:rsidRDefault="001C27AB" w:rsidP="00587D91">
      <w:pPr>
        <w:spacing w:after="0" w:line="240" w:lineRule="auto"/>
        <w:jc w:val="both"/>
        <w:rPr>
          <w:rFonts w:ascii="Times New Roman" w:hAnsi="Times New Roman"/>
          <w:iCs/>
          <w:sz w:val="24"/>
          <w:szCs w:val="24"/>
          <w:lang w:val="it-IT"/>
        </w:rPr>
      </w:pPr>
    </w:p>
    <w:p w:rsidR="001C27AB" w:rsidRPr="00DA4AE6" w:rsidRDefault="001C27AB" w:rsidP="00B63D7E">
      <w:pPr>
        <w:spacing w:after="0" w:line="240" w:lineRule="auto"/>
        <w:jc w:val="center"/>
        <w:rPr>
          <w:rFonts w:ascii="Times New Roman" w:hAnsi="Times New Roman"/>
          <w:b/>
          <w:bCs/>
          <w:sz w:val="24"/>
          <w:szCs w:val="24"/>
        </w:rPr>
      </w:pPr>
    </w:p>
    <w:p w:rsidR="001C27AB" w:rsidRPr="00DA4AE6" w:rsidRDefault="001C27AB" w:rsidP="00B63D7E">
      <w:pPr>
        <w:spacing w:after="0" w:line="240" w:lineRule="auto"/>
        <w:jc w:val="center"/>
        <w:rPr>
          <w:rFonts w:ascii="Times New Roman" w:hAnsi="Times New Roman"/>
          <w:b/>
          <w:bCs/>
          <w:sz w:val="24"/>
          <w:szCs w:val="24"/>
        </w:rPr>
      </w:pPr>
    </w:p>
    <w:p w:rsidR="001C27AB" w:rsidRPr="00DA4AE6" w:rsidRDefault="001C27AB" w:rsidP="00B63D7E">
      <w:pPr>
        <w:spacing w:after="0" w:line="240" w:lineRule="auto"/>
        <w:jc w:val="center"/>
        <w:rPr>
          <w:rFonts w:ascii="Times New Roman" w:hAnsi="Times New Roman"/>
          <w:b/>
          <w:bCs/>
          <w:sz w:val="24"/>
          <w:szCs w:val="24"/>
        </w:rPr>
      </w:pPr>
    </w:p>
    <w:p w:rsidR="001C27AB" w:rsidRPr="00DA4AE6" w:rsidRDefault="001C27AB" w:rsidP="00B63D7E">
      <w:pPr>
        <w:spacing w:after="0" w:line="240" w:lineRule="auto"/>
        <w:jc w:val="center"/>
        <w:rPr>
          <w:rFonts w:ascii="Times New Roman" w:hAnsi="Times New Roman"/>
          <w:b/>
          <w:bCs/>
          <w:sz w:val="24"/>
          <w:szCs w:val="24"/>
        </w:rPr>
      </w:pPr>
    </w:p>
    <w:p w:rsidR="001C27AB" w:rsidRPr="00DA4AE6" w:rsidRDefault="001C27AB" w:rsidP="00B63D7E">
      <w:pPr>
        <w:spacing w:after="0" w:line="240" w:lineRule="auto"/>
        <w:jc w:val="center"/>
        <w:rPr>
          <w:rFonts w:ascii="Times New Roman" w:hAnsi="Times New Roman"/>
          <w:b/>
          <w:bCs/>
          <w:sz w:val="24"/>
          <w:szCs w:val="24"/>
        </w:rPr>
      </w:pPr>
    </w:p>
    <w:p w:rsidR="001C27AB" w:rsidRPr="00DA4AE6" w:rsidRDefault="001C27AB" w:rsidP="00B63D7E">
      <w:pPr>
        <w:spacing w:after="0" w:line="240" w:lineRule="auto"/>
        <w:jc w:val="center"/>
        <w:rPr>
          <w:rFonts w:ascii="Times New Roman" w:hAnsi="Times New Roman"/>
          <w:b/>
          <w:bCs/>
          <w:sz w:val="24"/>
          <w:szCs w:val="24"/>
        </w:rPr>
      </w:pPr>
    </w:p>
    <w:p w:rsidR="001C27AB" w:rsidRPr="00DA4AE6" w:rsidRDefault="001C27AB" w:rsidP="00B63D7E">
      <w:pPr>
        <w:spacing w:after="0" w:line="240" w:lineRule="auto"/>
        <w:jc w:val="center"/>
        <w:rPr>
          <w:rFonts w:ascii="Times New Roman" w:hAnsi="Times New Roman"/>
          <w:b/>
          <w:bCs/>
          <w:sz w:val="24"/>
          <w:szCs w:val="24"/>
        </w:rPr>
      </w:pPr>
    </w:p>
    <w:p w:rsidR="001C27AB" w:rsidRPr="00DA4AE6" w:rsidRDefault="001C27AB" w:rsidP="00587D91">
      <w:pPr>
        <w:spacing w:after="0" w:line="240" w:lineRule="auto"/>
        <w:jc w:val="center"/>
        <w:rPr>
          <w:rFonts w:ascii="Times New Roman" w:hAnsi="Times New Roman"/>
          <w:b/>
          <w:bCs/>
          <w:sz w:val="24"/>
          <w:szCs w:val="24"/>
        </w:rPr>
      </w:pPr>
    </w:p>
    <w:p w:rsidR="001C27AB" w:rsidRPr="00DA4AE6" w:rsidRDefault="001C27AB" w:rsidP="00587D91">
      <w:pPr>
        <w:spacing w:after="0" w:line="240" w:lineRule="auto"/>
        <w:jc w:val="center"/>
        <w:rPr>
          <w:rFonts w:ascii="Times New Roman" w:hAnsi="Times New Roman"/>
          <w:b/>
          <w:bCs/>
          <w:sz w:val="24"/>
          <w:szCs w:val="24"/>
        </w:rPr>
      </w:pPr>
      <w:r w:rsidRPr="00DA4AE6">
        <w:rPr>
          <w:rFonts w:ascii="Times New Roman" w:hAnsi="Times New Roman"/>
          <w:b/>
          <w:bCs/>
          <w:sz w:val="24"/>
          <w:szCs w:val="24"/>
        </w:rPr>
        <w:t>DECLARAŢIE</w:t>
      </w:r>
    </w:p>
    <w:p w:rsidR="001C27AB" w:rsidRPr="00DA4AE6" w:rsidRDefault="001C27AB" w:rsidP="00587D91">
      <w:pPr>
        <w:spacing w:after="0" w:line="240" w:lineRule="auto"/>
        <w:jc w:val="center"/>
        <w:rPr>
          <w:rFonts w:ascii="Times New Roman" w:hAnsi="Times New Roman"/>
          <w:b/>
          <w:bCs/>
          <w:sz w:val="24"/>
          <w:szCs w:val="24"/>
        </w:rPr>
      </w:pPr>
      <w:r w:rsidRPr="00DA4AE6">
        <w:rPr>
          <w:rFonts w:ascii="Times New Roman" w:hAnsi="Times New Roman"/>
          <w:b/>
          <w:bCs/>
          <w:sz w:val="24"/>
          <w:szCs w:val="24"/>
        </w:rPr>
        <w:t xml:space="preserve">PRIVIND ÎNCADRAREA ÎNTREPRINDERII ÎN CATEGORIA </w:t>
      </w:r>
    </w:p>
    <w:p w:rsidR="001C27AB" w:rsidRPr="00DA4AE6" w:rsidRDefault="001C27AB" w:rsidP="00587D91">
      <w:pPr>
        <w:spacing w:after="0" w:line="240" w:lineRule="auto"/>
        <w:jc w:val="center"/>
        <w:rPr>
          <w:rFonts w:ascii="Times New Roman" w:hAnsi="Times New Roman"/>
          <w:b/>
          <w:bCs/>
          <w:sz w:val="24"/>
          <w:szCs w:val="24"/>
        </w:rPr>
      </w:pPr>
      <w:r w:rsidRPr="00DA4AE6">
        <w:rPr>
          <w:rFonts w:ascii="Times New Roman" w:hAnsi="Times New Roman"/>
          <w:b/>
          <w:bCs/>
          <w:sz w:val="24"/>
          <w:szCs w:val="24"/>
        </w:rPr>
        <w:t>ÎNTREPRINDERILOR MICI ŞI MIJLOCII</w:t>
      </w:r>
    </w:p>
    <w:p w:rsidR="001C27AB" w:rsidRPr="00DA4AE6" w:rsidRDefault="001C27AB" w:rsidP="00587D91">
      <w:pPr>
        <w:numPr>
          <w:ilvl w:val="0"/>
          <w:numId w:val="7"/>
        </w:numPr>
        <w:tabs>
          <w:tab w:val="clear" w:pos="900"/>
          <w:tab w:val="num" w:pos="540"/>
        </w:tabs>
        <w:suppressAutoHyphens/>
        <w:spacing w:after="0" w:line="240" w:lineRule="auto"/>
        <w:jc w:val="both"/>
        <w:rPr>
          <w:rFonts w:ascii="Times New Roman" w:hAnsi="Times New Roman"/>
          <w:sz w:val="24"/>
          <w:szCs w:val="24"/>
        </w:rPr>
      </w:pPr>
      <w:r w:rsidRPr="00DA4AE6">
        <w:rPr>
          <w:rFonts w:ascii="Times New Roman" w:hAnsi="Times New Roman"/>
          <w:b/>
          <w:bCs/>
          <w:sz w:val="24"/>
          <w:szCs w:val="24"/>
        </w:rPr>
        <w:t>Date de identificare a întreprinderii</w:t>
      </w:r>
      <w:r w:rsidRPr="00DA4AE6">
        <w:rPr>
          <w:rFonts w:ascii="Times New Roman" w:hAnsi="Times New Roman"/>
          <w:sz w:val="24"/>
          <w:szCs w:val="24"/>
        </w:rPr>
        <w:t xml:space="preserve"> </w:t>
      </w:r>
    </w:p>
    <w:p w:rsidR="001C27AB" w:rsidRPr="00DA4AE6" w:rsidRDefault="001C27AB" w:rsidP="00587D91">
      <w:pPr>
        <w:spacing w:after="0" w:line="240" w:lineRule="auto"/>
        <w:jc w:val="both"/>
        <w:rPr>
          <w:rFonts w:ascii="Times New Roman" w:hAnsi="Times New Roman"/>
          <w:sz w:val="24"/>
          <w:szCs w:val="24"/>
        </w:rPr>
      </w:pPr>
      <w:r w:rsidRPr="00DA4AE6">
        <w:rPr>
          <w:rStyle w:val="tabel1"/>
          <w:rFonts w:ascii="Times New Roman" w:hAnsi="Times New Roman" w:cs="Times New Roman"/>
          <w:sz w:val="24"/>
          <w:szCs w:val="24"/>
        </w:rPr>
        <w:t xml:space="preserve">   </w:t>
      </w:r>
      <w:r w:rsidRPr="00DA4AE6">
        <w:rPr>
          <w:rFonts w:ascii="Times New Roman" w:hAnsi="Times New Roman"/>
          <w:sz w:val="24"/>
          <w:szCs w:val="24"/>
        </w:rPr>
        <w:t>Denumirea întreprinderii</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Adresa sediului social</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Cod unic de înregistrare</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Numele şi funcţia</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w:t>
      </w:r>
    </w:p>
    <w:p w:rsidR="001C27AB" w:rsidRPr="00DA4AE6" w:rsidRDefault="001C27AB" w:rsidP="00587D91">
      <w:pPr>
        <w:pStyle w:val="PreformatatHTML1"/>
        <w:jc w:val="both"/>
        <w:rPr>
          <w:rFonts w:ascii="Times New Roman" w:hAnsi="Times New Roman" w:cs="Times New Roman"/>
          <w:iCs/>
        </w:rPr>
      </w:pPr>
      <w:r w:rsidRPr="00DA4AE6">
        <w:rPr>
          <w:rFonts w:ascii="Times New Roman" w:hAnsi="Times New Roman" w:cs="Times New Roman"/>
          <w:iCs/>
        </w:rPr>
        <w:t xml:space="preserve">           (preşedintele consiliului de administraţie, director general sau echivalent)</w:t>
      </w:r>
    </w:p>
    <w:p w:rsidR="001C27AB" w:rsidRPr="00DA4AE6" w:rsidRDefault="001C27AB" w:rsidP="00587D91">
      <w:pPr>
        <w:spacing w:after="0" w:line="240" w:lineRule="auto"/>
        <w:jc w:val="both"/>
        <w:rPr>
          <w:rStyle w:val="litera1"/>
          <w:rFonts w:ascii="Times New Roman" w:hAnsi="Times New Roman"/>
          <w:sz w:val="24"/>
          <w:szCs w:val="24"/>
          <w:lang w:val="pt-BR"/>
        </w:rPr>
      </w:pPr>
      <w:r w:rsidRPr="00DA4AE6">
        <w:rPr>
          <w:rStyle w:val="litera1"/>
          <w:rFonts w:ascii="Times New Roman" w:hAnsi="Times New Roman"/>
          <w:sz w:val="24"/>
          <w:szCs w:val="24"/>
          <w:lang w:val="pt-BR"/>
        </w:rPr>
        <w:t>  </w:t>
      </w:r>
    </w:p>
    <w:p w:rsidR="001C27AB" w:rsidRPr="00DA4AE6" w:rsidRDefault="001C27AB" w:rsidP="00587D91">
      <w:pPr>
        <w:numPr>
          <w:ilvl w:val="0"/>
          <w:numId w:val="7"/>
        </w:numPr>
        <w:spacing w:after="0" w:line="240" w:lineRule="auto"/>
        <w:jc w:val="both"/>
        <w:rPr>
          <w:rFonts w:ascii="Times New Roman" w:hAnsi="Times New Roman"/>
          <w:sz w:val="24"/>
          <w:szCs w:val="24"/>
          <w:lang w:val="pt-BR"/>
        </w:rPr>
      </w:pPr>
      <w:r w:rsidRPr="00DA4AE6">
        <w:rPr>
          <w:rFonts w:ascii="Times New Roman" w:hAnsi="Times New Roman"/>
          <w:b/>
          <w:bCs/>
          <w:sz w:val="24"/>
          <w:szCs w:val="24"/>
          <w:lang w:val="pt-BR"/>
        </w:rPr>
        <w:t>Tipul întreprinderii</w:t>
      </w:r>
      <w:r w:rsidRPr="00DA4AE6">
        <w:rPr>
          <w:rFonts w:ascii="Times New Roman" w:hAnsi="Times New Roman"/>
          <w:sz w:val="24"/>
          <w:szCs w:val="24"/>
          <w:lang w:val="pt-BR"/>
        </w:rPr>
        <w:t xml:space="preserve"> </w:t>
      </w:r>
    </w:p>
    <w:p w:rsidR="001C27AB" w:rsidRPr="00DA4AE6" w:rsidRDefault="001C27AB" w:rsidP="00587D91">
      <w:pPr>
        <w:spacing w:after="0" w:line="240" w:lineRule="auto"/>
        <w:jc w:val="both"/>
        <w:rPr>
          <w:rFonts w:ascii="Times New Roman" w:hAnsi="Times New Roman"/>
          <w:sz w:val="24"/>
          <w:szCs w:val="24"/>
          <w:lang w:val="pt-BR"/>
        </w:rPr>
      </w:pPr>
      <w:r w:rsidRPr="00DA4AE6">
        <w:rPr>
          <w:rStyle w:val="tabel1"/>
          <w:rFonts w:ascii="Times New Roman" w:hAnsi="Times New Roman" w:cs="Times New Roman"/>
          <w:sz w:val="24"/>
          <w:szCs w:val="24"/>
          <w:lang w:val="pt-BR"/>
        </w:rPr>
        <w:t> </w:t>
      </w:r>
      <w:r w:rsidRPr="00DA4AE6">
        <w:rPr>
          <w:rFonts w:ascii="Times New Roman" w:hAnsi="Times New Roman"/>
          <w:sz w:val="24"/>
          <w:szCs w:val="24"/>
          <w:lang w:val="pt-BR"/>
        </w:rPr>
        <w:t>Indicaţ</w:t>
      </w:r>
      <w:proofErr w:type="gramStart"/>
      <w:r w:rsidRPr="00DA4AE6">
        <w:rPr>
          <w:rFonts w:ascii="Times New Roman" w:hAnsi="Times New Roman"/>
          <w:sz w:val="24"/>
          <w:szCs w:val="24"/>
          <w:lang w:val="pt-BR"/>
        </w:rPr>
        <w:t>i, dup</w:t>
      </w:r>
      <w:proofErr w:type="gramEnd"/>
      <w:r w:rsidRPr="00DA4AE6">
        <w:rPr>
          <w:rFonts w:ascii="Times New Roman" w:hAnsi="Times New Roman"/>
          <w:sz w:val="24"/>
          <w:szCs w:val="24"/>
          <w:lang w:val="pt-BR"/>
        </w:rPr>
        <w:t>ă caz, tipul întreprinderii:</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 ] Întreprindere autonomă. În acest caz, datele din tabelul de mai jos sunt preluate doar din situaţia economico-financiară a întreprinderii solicitante. Se va   tabelul de mai jos.  </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 ] Întreprindere parteneră. Se va completa tabelul de mai jos.  </w:t>
      </w:r>
    </w:p>
    <w:p w:rsidR="001C27AB" w:rsidRPr="00DA4AE6" w:rsidRDefault="001C27AB" w:rsidP="00587D91">
      <w:pPr>
        <w:pStyle w:val="PreformatatHTML1"/>
        <w:jc w:val="both"/>
        <w:rPr>
          <w:rFonts w:ascii="Times New Roman" w:hAnsi="Times New Roman" w:cs="Times New Roman"/>
        </w:rPr>
      </w:pPr>
      <w:r w:rsidRPr="00DA4AE6">
        <w:rPr>
          <w:rFonts w:ascii="Times New Roman" w:hAnsi="Times New Roman" w:cs="Times New Roman"/>
        </w:rPr>
        <w:t xml:space="preserve">   [ ] Întreprindere legată. Se va completa tabelul de mai jos.    </w:t>
      </w:r>
    </w:p>
    <w:p w:rsidR="001C27AB" w:rsidRPr="00DA4AE6" w:rsidRDefault="001C27AB" w:rsidP="00587D91">
      <w:pPr>
        <w:pStyle w:val="PreformatatHTML1"/>
        <w:jc w:val="both"/>
        <w:rPr>
          <w:rFonts w:ascii="Times New Roman" w:hAnsi="Times New Roman" w:cs="Times New Roman"/>
        </w:rPr>
      </w:pPr>
    </w:p>
    <w:p w:rsidR="001C27AB" w:rsidRPr="00DA4AE6" w:rsidRDefault="001C27AB" w:rsidP="00587D91">
      <w:pPr>
        <w:numPr>
          <w:ilvl w:val="0"/>
          <w:numId w:val="7"/>
        </w:numPr>
        <w:spacing w:after="0" w:line="240" w:lineRule="auto"/>
        <w:jc w:val="both"/>
        <w:rPr>
          <w:rFonts w:ascii="Times New Roman" w:hAnsi="Times New Roman"/>
          <w:sz w:val="24"/>
          <w:szCs w:val="24"/>
          <w:lang w:val="it-IT"/>
        </w:rPr>
      </w:pPr>
      <w:r w:rsidRPr="00DA4AE6">
        <w:rPr>
          <w:rFonts w:ascii="Times New Roman" w:hAnsi="Times New Roman"/>
          <w:b/>
          <w:bCs/>
          <w:sz w:val="24"/>
          <w:szCs w:val="24"/>
          <w:lang w:val="it-IT"/>
        </w:rPr>
        <w:t xml:space="preserve">Date utilizate pentru a se </w:t>
      </w:r>
      <w:proofErr w:type="gramStart"/>
      <w:r w:rsidRPr="00DA4AE6">
        <w:rPr>
          <w:rFonts w:ascii="Times New Roman" w:hAnsi="Times New Roman"/>
          <w:b/>
          <w:bCs/>
          <w:sz w:val="24"/>
          <w:szCs w:val="24"/>
          <w:lang w:val="it-IT"/>
        </w:rPr>
        <w:t>stabili categoria întreprinderii</w:t>
      </w:r>
      <w:r w:rsidRPr="00DA4AE6">
        <w:rPr>
          <w:rFonts w:ascii="Times New Roman" w:hAnsi="Times New Roman"/>
          <w:sz w:val="24"/>
          <w:szCs w:val="24"/>
          <w:vertAlign w:val="superscript"/>
          <w:lang w:val="it-IT"/>
        </w:rPr>
        <w:t>1</w:t>
      </w:r>
      <w:proofErr w:type="gramEnd"/>
      <w:r w:rsidRPr="00DA4AE6">
        <w:rPr>
          <w:rFonts w:ascii="Times New Roman" w:hAnsi="Times New Roman"/>
          <w:sz w:val="24"/>
          <w:szCs w:val="24"/>
          <w:lang w:val="it-IT"/>
        </w:rPr>
        <w:t xml:space="preserve"> </w:t>
      </w:r>
    </w:p>
    <w:tbl>
      <w:tblPr>
        <w:tblW w:w="0" w:type="auto"/>
        <w:tblInd w:w="-15" w:type="dxa"/>
        <w:tblLayout w:type="fixed"/>
        <w:tblLook w:val="0000"/>
      </w:tblPr>
      <w:tblGrid>
        <w:gridCol w:w="3327"/>
        <w:gridCol w:w="3318"/>
        <w:gridCol w:w="3346"/>
      </w:tblGrid>
      <w:tr w:rsidR="001C27AB" w:rsidRPr="00DA4AE6" w:rsidTr="0002729E">
        <w:tc>
          <w:tcPr>
            <w:tcW w:w="9991" w:type="dxa"/>
            <w:gridSpan w:val="3"/>
            <w:tcBorders>
              <w:top w:val="single" w:sz="4" w:space="0" w:color="000000"/>
              <w:left w:val="single" w:sz="4" w:space="0" w:color="000000"/>
              <w:bottom w:val="single" w:sz="4" w:space="0" w:color="000000"/>
              <w:right w:val="single" w:sz="4" w:space="0" w:color="000000"/>
            </w:tcBorders>
          </w:tcPr>
          <w:p w:rsidR="001C27AB" w:rsidRPr="00DA4AE6" w:rsidRDefault="001C27AB" w:rsidP="00587D91">
            <w:pPr>
              <w:pStyle w:val="PreformatatHTML1"/>
              <w:snapToGrid w:val="0"/>
              <w:jc w:val="both"/>
              <w:rPr>
                <w:rFonts w:ascii="Times New Roman" w:hAnsi="Times New Roman" w:cs="Times New Roman"/>
                <w:b/>
                <w:bCs/>
                <w:vertAlign w:val="superscript"/>
              </w:rPr>
            </w:pPr>
            <w:r w:rsidRPr="00DA4AE6">
              <w:rPr>
                <w:rStyle w:val="tabel1"/>
                <w:rFonts w:ascii="Times New Roman" w:hAnsi="Times New Roman" w:cs="Times New Roman"/>
                <w:sz w:val="24"/>
                <w:szCs w:val="24"/>
              </w:rPr>
              <w:t>   </w:t>
            </w:r>
            <w:r w:rsidRPr="00DA4AE6">
              <w:rPr>
                <w:rFonts w:ascii="Times New Roman" w:hAnsi="Times New Roman" w:cs="Times New Roman"/>
              </w:rPr>
              <w:t xml:space="preserve"> </w:t>
            </w:r>
            <w:r w:rsidRPr="00DA4AE6">
              <w:rPr>
                <w:rFonts w:ascii="Times New Roman" w:hAnsi="Times New Roman" w:cs="Times New Roman"/>
                <w:b/>
                <w:bCs/>
              </w:rPr>
              <w:t>Exerciţiul financiar de referinţă</w:t>
            </w:r>
            <w:r w:rsidRPr="00DA4AE6">
              <w:rPr>
                <w:rFonts w:ascii="Times New Roman" w:hAnsi="Times New Roman" w:cs="Times New Roman"/>
                <w:b/>
                <w:bCs/>
                <w:vertAlign w:val="superscript"/>
              </w:rPr>
              <w:t>2</w:t>
            </w:r>
          </w:p>
        </w:tc>
      </w:tr>
      <w:tr w:rsidR="001C27AB" w:rsidRPr="00DA4AE6" w:rsidTr="0002729E">
        <w:tc>
          <w:tcPr>
            <w:tcW w:w="3327" w:type="dxa"/>
            <w:tcBorders>
              <w:left w:val="single" w:sz="4" w:space="0" w:color="000000"/>
              <w:bottom w:val="single" w:sz="4" w:space="0" w:color="000000"/>
            </w:tcBorders>
            <w:vAlign w:val="center"/>
          </w:tcPr>
          <w:p w:rsidR="001C27AB" w:rsidRPr="00DA4AE6" w:rsidRDefault="001C27AB" w:rsidP="00587D91">
            <w:pPr>
              <w:pStyle w:val="PreformatatHTML1"/>
              <w:snapToGrid w:val="0"/>
              <w:jc w:val="center"/>
              <w:rPr>
                <w:rFonts w:ascii="Times New Roman" w:hAnsi="Times New Roman" w:cs="Times New Roman"/>
                <w:b/>
                <w:bCs/>
              </w:rPr>
            </w:pPr>
            <w:r w:rsidRPr="00DA4AE6">
              <w:rPr>
                <w:rFonts w:ascii="Times New Roman" w:hAnsi="Times New Roman" w:cs="Times New Roman"/>
                <w:b/>
                <w:bCs/>
              </w:rPr>
              <w:t>Numărul mediu anual de salariaţi</w:t>
            </w:r>
          </w:p>
        </w:tc>
        <w:tc>
          <w:tcPr>
            <w:tcW w:w="3318" w:type="dxa"/>
            <w:tcBorders>
              <w:left w:val="single" w:sz="4" w:space="0" w:color="000000"/>
              <w:bottom w:val="single" w:sz="4" w:space="0" w:color="000000"/>
            </w:tcBorders>
            <w:vAlign w:val="center"/>
          </w:tcPr>
          <w:p w:rsidR="001C27AB" w:rsidRPr="00DA4AE6" w:rsidRDefault="001C27AB" w:rsidP="00587D91">
            <w:pPr>
              <w:pStyle w:val="PreformatatHTML1"/>
              <w:snapToGrid w:val="0"/>
              <w:jc w:val="center"/>
              <w:rPr>
                <w:rFonts w:ascii="Times New Roman" w:hAnsi="Times New Roman" w:cs="Times New Roman"/>
                <w:b/>
                <w:bCs/>
              </w:rPr>
            </w:pPr>
            <w:r w:rsidRPr="00DA4AE6">
              <w:rPr>
                <w:rFonts w:ascii="Times New Roman" w:hAnsi="Times New Roman" w:cs="Times New Roman"/>
                <w:b/>
                <w:bCs/>
              </w:rPr>
              <w:t>Cifra de afaceri anuală netă (mii lei)</w:t>
            </w:r>
          </w:p>
        </w:tc>
        <w:tc>
          <w:tcPr>
            <w:tcW w:w="3346" w:type="dxa"/>
            <w:tcBorders>
              <w:left w:val="single" w:sz="4" w:space="0" w:color="000000"/>
              <w:bottom w:val="single" w:sz="4" w:space="0" w:color="000000"/>
              <w:right w:val="single" w:sz="4" w:space="0" w:color="000000"/>
            </w:tcBorders>
            <w:vAlign w:val="center"/>
          </w:tcPr>
          <w:p w:rsidR="001C27AB" w:rsidRPr="00DA4AE6" w:rsidRDefault="001C27AB" w:rsidP="00587D91">
            <w:pPr>
              <w:pStyle w:val="PreformatatHTML1"/>
              <w:snapToGrid w:val="0"/>
              <w:jc w:val="center"/>
              <w:rPr>
                <w:rFonts w:ascii="Times New Roman" w:hAnsi="Times New Roman" w:cs="Times New Roman"/>
                <w:b/>
                <w:bCs/>
              </w:rPr>
            </w:pPr>
            <w:r w:rsidRPr="00DA4AE6">
              <w:rPr>
                <w:rFonts w:ascii="Times New Roman" w:hAnsi="Times New Roman" w:cs="Times New Roman"/>
                <w:b/>
                <w:bCs/>
              </w:rPr>
              <w:t>Active totale (mii lei)</w:t>
            </w:r>
          </w:p>
        </w:tc>
      </w:tr>
      <w:tr w:rsidR="001C27AB" w:rsidRPr="00DA4AE6" w:rsidTr="0002729E">
        <w:tc>
          <w:tcPr>
            <w:tcW w:w="3327" w:type="dxa"/>
            <w:tcBorders>
              <w:left w:val="single" w:sz="4" w:space="0" w:color="000000"/>
              <w:bottom w:val="single" w:sz="4" w:space="0" w:color="000000"/>
            </w:tcBorders>
          </w:tcPr>
          <w:p w:rsidR="001C27AB" w:rsidRPr="00DA4AE6" w:rsidRDefault="001C27AB" w:rsidP="00587D91">
            <w:pPr>
              <w:pStyle w:val="PreformatatHTML1"/>
              <w:snapToGrid w:val="0"/>
              <w:jc w:val="both"/>
              <w:rPr>
                <w:rFonts w:ascii="Times New Roman" w:hAnsi="Times New Roman" w:cs="Times New Roman"/>
              </w:rPr>
            </w:pPr>
          </w:p>
        </w:tc>
        <w:tc>
          <w:tcPr>
            <w:tcW w:w="3318" w:type="dxa"/>
            <w:tcBorders>
              <w:left w:val="single" w:sz="4" w:space="0" w:color="000000"/>
              <w:bottom w:val="single" w:sz="4" w:space="0" w:color="000000"/>
            </w:tcBorders>
          </w:tcPr>
          <w:p w:rsidR="001C27AB" w:rsidRPr="00DA4AE6" w:rsidRDefault="001C27AB" w:rsidP="00587D91">
            <w:pPr>
              <w:pStyle w:val="PreformatatHTML1"/>
              <w:snapToGrid w:val="0"/>
              <w:jc w:val="both"/>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1C27AB" w:rsidRPr="00DA4AE6" w:rsidRDefault="001C27AB" w:rsidP="00587D91">
            <w:pPr>
              <w:pStyle w:val="PreformatatHTML1"/>
              <w:snapToGrid w:val="0"/>
              <w:jc w:val="both"/>
              <w:rPr>
                <w:rFonts w:ascii="Times New Roman" w:hAnsi="Times New Roman" w:cs="Times New Roman"/>
              </w:rPr>
            </w:pPr>
          </w:p>
        </w:tc>
      </w:tr>
      <w:tr w:rsidR="001C27AB" w:rsidRPr="00DA4AE6" w:rsidTr="0002729E">
        <w:tc>
          <w:tcPr>
            <w:tcW w:w="3327" w:type="dxa"/>
            <w:tcBorders>
              <w:left w:val="single" w:sz="4" w:space="0" w:color="000000"/>
              <w:bottom w:val="single" w:sz="4" w:space="0" w:color="000000"/>
            </w:tcBorders>
          </w:tcPr>
          <w:p w:rsidR="001C27AB" w:rsidRPr="00DA4AE6" w:rsidRDefault="001C27AB" w:rsidP="00587D91">
            <w:pPr>
              <w:pStyle w:val="PreformatatHTML1"/>
              <w:snapToGrid w:val="0"/>
              <w:jc w:val="both"/>
              <w:rPr>
                <w:rFonts w:ascii="Times New Roman" w:hAnsi="Times New Roman" w:cs="Times New Roman"/>
              </w:rPr>
            </w:pPr>
          </w:p>
        </w:tc>
        <w:tc>
          <w:tcPr>
            <w:tcW w:w="3318" w:type="dxa"/>
            <w:tcBorders>
              <w:left w:val="single" w:sz="4" w:space="0" w:color="000000"/>
              <w:bottom w:val="single" w:sz="4" w:space="0" w:color="000000"/>
            </w:tcBorders>
          </w:tcPr>
          <w:p w:rsidR="001C27AB" w:rsidRPr="00DA4AE6" w:rsidRDefault="001C27AB" w:rsidP="00587D91">
            <w:pPr>
              <w:pStyle w:val="PreformatatHTML1"/>
              <w:snapToGrid w:val="0"/>
              <w:jc w:val="both"/>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1C27AB" w:rsidRPr="00DA4AE6" w:rsidRDefault="001C27AB" w:rsidP="00587D91">
            <w:pPr>
              <w:pStyle w:val="PreformatatHTML1"/>
              <w:snapToGrid w:val="0"/>
              <w:jc w:val="both"/>
              <w:rPr>
                <w:rFonts w:ascii="Times New Roman" w:hAnsi="Times New Roman" w:cs="Times New Roman"/>
              </w:rPr>
            </w:pPr>
          </w:p>
        </w:tc>
      </w:tr>
    </w:tbl>
    <w:p w:rsidR="001C27AB" w:rsidRPr="00DA4AE6" w:rsidRDefault="001C27AB" w:rsidP="00587D91">
      <w:pPr>
        <w:pStyle w:val="PreformatatHTML1"/>
        <w:rPr>
          <w:rFonts w:ascii="Times New Roman" w:hAnsi="Times New Roman" w:cs="Times New Roman"/>
        </w:rPr>
      </w:pPr>
      <w:r w:rsidRPr="00DA4AE6">
        <w:rPr>
          <w:rFonts w:ascii="Times New Roman" w:hAnsi="Times New Roman" w:cs="Times New Roman"/>
          <w:b/>
          <w:bCs/>
          <w:iCs/>
        </w:rPr>
        <w:t>Important:</w:t>
      </w:r>
      <w:r w:rsidRPr="00DA4AE6">
        <w:rPr>
          <w:rFonts w:ascii="Times New Roman" w:hAnsi="Times New Roman" w:cs="Times New Roman"/>
        </w:rPr>
        <w:t xml:space="preserve"> Precizaţi dacă, faţă de exerciţiul financiar anterior, datele financiare au înregistrat modificări care determină încadrarea întreprinderii într-o altă categorie (respectiv micro-întreprindere, întreprindere mică, mijlocie sau mare).</w:t>
      </w:r>
    </w:p>
    <w:p w:rsidR="001C27AB" w:rsidRPr="00DA4AE6" w:rsidRDefault="001C27AB" w:rsidP="00587D91">
      <w:pPr>
        <w:pStyle w:val="PreformatatHTML1"/>
        <w:rPr>
          <w:rFonts w:ascii="Times New Roman" w:hAnsi="Times New Roman" w:cs="Times New Roman"/>
        </w:rPr>
      </w:pPr>
      <w:r w:rsidRPr="00DA4AE6">
        <w:rPr>
          <w:rFonts w:ascii="Times New Roman" w:hAnsi="Times New Roman" w:cs="Times New Roman"/>
          <w:b/>
          <w:bCs/>
        </w:rPr>
        <w:t xml:space="preserve"> </w:t>
      </w:r>
      <w:r w:rsidRPr="00DA4AE6">
        <w:rPr>
          <w:rFonts w:ascii="Times New Roman" w:hAnsi="Times New Roman" w:cs="Times New Roman"/>
        </w:rPr>
        <w:t>Nu</w:t>
      </w:r>
    </w:p>
    <w:p w:rsidR="001C27AB" w:rsidRPr="00DA4AE6" w:rsidRDefault="001C27AB" w:rsidP="00587D91">
      <w:pPr>
        <w:pStyle w:val="PreformatatHTML1"/>
        <w:rPr>
          <w:rFonts w:ascii="Times New Roman" w:hAnsi="Times New Roman" w:cs="Times New Roman"/>
        </w:rPr>
      </w:pPr>
      <w:r w:rsidRPr="00DA4AE6">
        <w:rPr>
          <w:rFonts w:ascii="Times New Roman" w:hAnsi="Times New Roman" w:cs="Times New Roman"/>
          <w:b/>
          <w:bCs/>
        </w:rPr>
        <w:t xml:space="preserve"> </w:t>
      </w:r>
      <w:r w:rsidRPr="00DA4AE6">
        <w:rPr>
          <w:rFonts w:ascii="Times New Roman" w:hAnsi="Times New Roman" w:cs="Times New Roman"/>
        </w:rPr>
        <w:t>Da (în acest caz se va completa şi se va ataşa o declaraţie referitoare la exerciţiul financiar anterior)</w:t>
      </w:r>
    </w:p>
    <w:p w:rsidR="001C27AB" w:rsidRPr="00DA4AE6" w:rsidRDefault="001C27AB" w:rsidP="00587D91">
      <w:pPr>
        <w:pStyle w:val="PreformatatHTML1"/>
        <w:rPr>
          <w:rFonts w:ascii="Times New Roman" w:hAnsi="Times New Roman" w:cs="Times New Roman"/>
        </w:rPr>
      </w:pPr>
      <w:r w:rsidRPr="00DA4AE6">
        <w:rPr>
          <w:rFonts w:ascii="Times New Roman" w:hAnsi="Times New Roman" w:cs="Times New Roman"/>
        </w:rPr>
        <w:t xml:space="preserve">         Semnătura     ........................................................................................</w:t>
      </w:r>
    </w:p>
    <w:p w:rsidR="001C27AB" w:rsidRPr="00DA4AE6" w:rsidRDefault="001C27AB" w:rsidP="00587D91">
      <w:pPr>
        <w:pStyle w:val="PreformatatHTML1"/>
        <w:rPr>
          <w:rFonts w:ascii="Times New Roman" w:hAnsi="Times New Roman" w:cs="Times New Roman"/>
        </w:rPr>
      </w:pPr>
      <w:r w:rsidRPr="00DA4AE6">
        <w:rPr>
          <w:rFonts w:ascii="Times New Roman" w:hAnsi="Times New Roman" w:cs="Times New Roman"/>
          <w:iCs/>
        </w:rPr>
        <w:t xml:space="preserve">                   (numele şi funcţia semnatarului, autorizat să reprezinte întreprinderea)</w:t>
      </w:r>
    </w:p>
    <w:p w:rsidR="001C27AB" w:rsidRPr="00DA4AE6" w:rsidRDefault="001C27AB" w:rsidP="00587D91">
      <w:pPr>
        <w:pStyle w:val="PreformatatHTML1"/>
        <w:rPr>
          <w:rFonts w:ascii="Times New Roman" w:hAnsi="Times New Roman" w:cs="Times New Roman"/>
        </w:rPr>
      </w:pPr>
      <w:r w:rsidRPr="00DA4AE6">
        <w:rPr>
          <w:rFonts w:ascii="Times New Roman" w:hAnsi="Times New Roman" w:cs="Times New Roman"/>
        </w:rPr>
        <w:t>Declar pe propria răspundere că datele din această declaraţie şi din anexe sunt conforme cu realitatea.</w:t>
      </w:r>
    </w:p>
    <w:p w:rsidR="001C27AB" w:rsidRPr="00DA4AE6" w:rsidRDefault="001C27AB" w:rsidP="00587D91">
      <w:pPr>
        <w:pStyle w:val="PreformatatHTML1"/>
        <w:rPr>
          <w:rFonts w:ascii="Times New Roman" w:hAnsi="Times New Roman" w:cs="Times New Roman"/>
        </w:rPr>
      </w:pPr>
      <w:r w:rsidRPr="00DA4AE6">
        <w:rPr>
          <w:rFonts w:ascii="Times New Roman" w:hAnsi="Times New Roman" w:cs="Times New Roman"/>
        </w:rPr>
        <w:t>Data întocmirii ....................................                                Nume, prenume....................................</w:t>
      </w:r>
    </w:p>
    <w:p w:rsidR="001C27AB" w:rsidRPr="00DA4AE6" w:rsidRDefault="001C27AB" w:rsidP="00587D91">
      <w:pPr>
        <w:pStyle w:val="PreformatatHTML1"/>
        <w:rPr>
          <w:rFonts w:ascii="Times New Roman" w:hAnsi="Times New Roman" w:cs="Times New Roman"/>
        </w:rPr>
      </w:pPr>
      <w:r w:rsidRPr="00DA4AE6">
        <w:rPr>
          <w:rFonts w:ascii="Times New Roman" w:hAnsi="Times New Roman" w:cs="Times New Roman"/>
        </w:rPr>
        <w:t>Semnătura ..........................................                                 Funcţie..................................…………</w:t>
      </w:r>
    </w:p>
    <w:p w:rsidR="001C27AB" w:rsidRPr="00DA4AE6" w:rsidRDefault="001C27AB" w:rsidP="00587D91">
      <w:pPr>
        <w:spacing w:after="0" w:line="240" w:lineRule="auto"/>
        <w:rPr>
          <w:rFonts w:ascii="Times New Roman" w:hAnsi="Times New Roman"/>
          <w:sz w:val="24"/>
          <w:szCs w:val="24"/>
          <w:lang w:val="it-IT"/>
        </w:rPr>
      </w:pPr>
      <w:r w:rsidRPr="00DA4AE6">
        <w:rPr>
          <w:rFonts w:ascii="Times New Roman" w:hAnsi="Times New Roman"/>
          <w:sz w:val="24"/>
          <w:szCs w:val="24"/>
          <w:lang w:val="it-IT"/>
        </w:rPr>
        <w:t xml:space="preserve">___________ </w:t>
      </w:r>
    </w:p>
    <w:p w:rsidR="001C27AB" w:rsidRPr="00DA4AE6" w:rsidRDefault="001C27AB" w:rsidP="00587D91">
      <w:pPr>
        <w:spacing w:after="0" w:line="240" w:lineRule="auto"/>
        <w:rPr>
          <w:rFonts w:ascii="Times New Roman" w:hAnsi="Times New Roman"/>
          <w:sz w:val="24"/>
          <w:szCs w:val="24"/>
          <w:lang w:val="it-IT"/>
        </w:rPr>
      </w:pPr>
      <w:r w:rsidRPr="00DA4AE6">
        <w:rPr>
          <w:rStyle w:val="nota1"/>
          <w:rFonts w:ascii="Times New Roman" w:hAnsi="Times New Roman"/>
          <w:sz w:val="24"/>
          <w:szCs w:val="24"/>
          <w:lang w:val="it-IT"/>
        </w:rPr>
        <w:t>   1</w:t>
      </w:r>
      <w:r w:rsidRPr="00DA4AE6">
        <w:rPr>
          <w:rFonts w:ascii="Times New Roman" w:hAnsi="Times New Roman"/>
          <w:sz w:val="24"/>
          <w:szCs w:val="24"/>
          <w:lang w:val="it-IT"/>
        </w:rPr>
        <w:t xml:space="preserve"> Datele sunt calculate în conformitate cu Art.6 din Legea 346/2004, modificată şi completată prin OG 27/2006. </w:t>
      </w:r>
    </w:p>
    <w:p w:rsidR="001C27AB" w:rsidRPr="00DA4AE6" w:rsidRDefault="001C27AB" w:rsidP="00587D91">
      <w:pPr>
        <w:spacing w:after="0" w:line="240" w:lineRule="auto"/>
        <w:rPr>
          <w:rFonts w:ascii="Times New Roman" w:hAnsi="Times New Roman"/>
          <w:sz w:val="24"/>
          <w:szCs w:val="24"/>
        </w:rPr>
      </w:pPr>
      <w:r w:rsidRPr="00DA4AE6">
        <w:rPr>
          <w:rFonts w:ascii="Times New Roman" w:hAnsi="Times New Roman"/>
          <w:sz w:val="24"/>
          <w:szCs w:val="24"/>
        </w:rPr>
        <w:t>............................(denumirea/numele ofertant)</w:t>
      </w:r>
    </w:p>
    <w:p w:rsidR="001C27AB" w:rsidRPr="00DA4AE6" w:rsidRDefault="001C27AB" w:rsidP="00587D91">
      <w:pPr>
        <w:spacing w:after="0" w:line="240" w:lineRule="auto"/>
        <w:rPr>
          <w:rFonts w:ascii="Times New Roman" w:hAnsi="Times New Roman"/>
          <w:sz w:val="24"/>
          <w:szCs w:val="24"/>
        </w:rPr>
      </w:pPr>
    </w:p>
    <w:p w:rsidR="001C27AB" w:rsidRPr="00DA4AE6" w:rsidRDefault="001C27AB" w:rsidP="00587D91">
      <w:pPr>
        <w:spacing w:after="0" w:line="240" w:lineRule="auto"/>
        <w:rPr>
          <w:rFonts w:ascii="Times New Roman" w:hAnsi="Times New Roman"/>
          <w:sz w:val="24"/>
          <w:szCs w:val="24"/>
        </w:rPr>
      </w:pPr>
    </w:p>
    <w:p w:rsidR="001C27AB" w:rsidRPr="00DA4AE6" w:rsidRDefault="001C27AB" w:rsidP="00587D91">
      <w:pPr>
        <w:spacing w:after="0" w:line="240" w:lineRule="auto"/>
        <w:rPr>
          <w:rFonts w:ascii="Times New Roman" w:hAnsi="Times New Roman"/>
          <w:sz w:val="24"/>
          <w:szCs w:val="24"/>
        </w:rPr>
      </w:pPr>
    </w:p>
    <w:p w:rsidR="001C27AB" w:rsidRPr="00DA4AE6" w:rsidRDefault="001C27AB" w:rsidP="00587D91">
      <w:pPr>
        <w:spacing w:after="0" w:line="240" w:lineRule="auto"/>
        <w:rPr>
          <w:rFonts w:ascii="Times New Roman" w:hAnsi="Times New Roman"/>
          <w:sz w:val="24"/>
          <w:szCs w:val="24"/>
        </w:rPr>
      </w:pPr>
    </w:p>
    <w:p w:rsidR="001C27AB" w:rsidRPr="00DA4AE6" w:rsidRDefault="001C27AB" w:rsidP="00587D91">
      <w:pPr>
        <w:spacing w:after="0" w:line="240" w:lineRule="auto"/>
        <w:rPr>
          <w:rFonts w:ascii="Times New Roman" w:hAnsi="Times New Roman"/>
          <w:sz w:val="24"/>
          <w:szCs w:val="24"/>
        </w:rPr>
      </w:pPr>
    </w:p>
    <w:p w:rsidR="001C27AB" w:rsidRPr="00DA4AE6" w:rsidRDefault="001C27AB" w:rsidP="00587D91">
      <w:pPr>
        <w:spacing w:after="0" w:line="240" w:lineRule="auto"/>
        <w:rPr>
          <w:rFonts w:ascii="Times New Roman" w:hAnsi="Times New Roman"/>
          <w:sz w:val="24"/>
          <w:szCs w:val="24"/>
          <w:lang w:val="it-IT"/>
        </w:rPr>
      </w:pPr>
    </w:p>
    <w:p w:rsidR="001C27AB" w:rsidRPr="00DA4AE6" w:rsidRDefault="001C27AB" w:rsidP="00B63D7E">
      <w:pPr>
        <w:jc w:val="center"/>
        <w:rPr>
          <w:rFonts w:ascii="Times New Roman" w:hAnsi="Times New Roman"/>
          <w:b/>
          <w:sz w:val="24"/>
          <w:szCs w:val="24"/>
        </w:rPr>
      </w:pPr>
    </w:p>
    <w:p w:rsidR="001C27AB" w:rsidRPr="00DA4AE6" w:rsidRDefault="001C27AB" w:rsidP="00B63D7E">
      <w:pPr>
        <w:jc w:val="center"/>
        <w:rPr>
          <w:rFonts w:ascii="Times New Roman" w:hAnsi="Times New Roman"/>
          <w:b/>
          <w:sz w:val="24"/>
          <w:szCs w:val="24"/>
        </w:rPr>
      </w:pPr>
    </w:p>
    <w:p w:rsidR="001C27AB" w:rsidRDefault="001C27AB" w:rsidP="00461F64">
      <w:pPr>
        <w:rPr>
          <w:rFonts w:ascii="Times New Roman" w:hAnsi="Times New Roman"/>
          <w:sz w:val="24"/>
          <w:szCs w:val="24"/>
        </w:rPr>
      </w:pPr>
    </w:p>
    <w:p w:rsidR="001C27AB" w:rsidRPr="00DA4AE6" w:rsidRDefault="001C27AB" w:rsidP="00461F64">
      <w:pPr>
        <w:rPr>
          <w:rFonts w:ascii="Times New Roman" w:hAnsi="Times New Roman"/>
          <w:sz w:val="24"/>
          <w:szCs w:val="24"/>
        </w:rPr>
      </w:pPr>
      <w:r w:rsidRPr="00DA4AE6">
        <w:rPr>
          <w:rFonts w:ascii="Times New Roman" w:hAnsi="Times New Roman"/>
          <w:sz w:val="24"/>
          <w:szCs w:val="24"/>
        </w:rPr>
        <w:t>OPERATOR ECONOMIC</w:t>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p>
    <w:p w:rsidR="001C27AB" w:rsidRPr="00DA4AE6" w:rsidRDefault="001C27AB" w:rsidP="00461F64">
      <w:pPr>
        <w:rPr>
          <w:rFonts w:ascii="Times New Roman" w:hAnsi="Times New Roman"/>
          <w:sz w:val="24"/>
          <w:szCs w:val="24"/>
        </w:rPr>
      </w:pPr>
      <w:r w:rsidRPr="00DA4AE6">
        <w:rPr>
          <w:rFonts w:ascii="Times New Roman" w:hAnsi="Times New Roman"/>
          <w:sz w:val="24"/>
          <w:szCs w:val="24"/>
        </w:rPr>
        <w:t xml:space="preserve">  ____________________</w:t>
      </w:r>
    </w:p>
    <w:p w:rsidR="001C27AB" w:rsidRPr="00DA4AE6" w:rsidRDefault="001C27AB" w:rsidP="00461F64">
      <w:pPr>
        <w:rPr>
          <w:rFonts w:ascii="Times New Roman" w:hAnsi="Times New Roman"/>
          <w:sz w:val="24"/>
          <w:szCs w:val="24"/>
        </w:rPr>
      </w:pPr>
      <w:r w:rsidRPr="00DA4AE6">
        <w:rPr>
          <w:rFonts w:ascii="Times New Roman" w:hAnsi="Times New Roman"/>
          <w:i/>
          <w:sz w:val="24"/>
          <w:szCs w:val="24"/>
        </w:rPr>
        <w:t xml:space="preserve">           (</w:t>
      </w:r>
      <w:proofErr w:type="gramStart"/>
      <w:r w:rsidRPr="00DA4AE6">
        <w:rPr>
          <w:rFonts w:ascii="Times New Roman" w:hAnsi="Times New Roman"/>
          <w:i/>
          <w:sz w:val="24"/>
          <w:szCs w:val="24"/>
        </w:rPr>
        <w:t>denumirea/numele</w:t>
      </w:r>
      <w:proofErr w:type="gramEnd"/>
      <w:r w:rsidRPr="00DA4AE6">
        <w:rPr>
          <w:rFonts w:ascii="Times New Roman" w:hAnsi="Times New Roman"/>
          <w:i/>
          <w:sz w:val="24"/>
          <w:szCs w:val="24"/>
        </w:rPr>
        <w:t>)</w:t>
      </w:r>
    </w:p>
    <w:p w:rsidR="001C27AB" w:rsidRPr="00DA4AE6" w:rsidRDefault="001C27AB" w:rsidP="00461F64">
      <w:pPr>
        <w:rPr>
          <w:rFonts w:ascii="Times New Roman" w:hAnsi="Times New Roman"/>
          <w:sz w:val="24"/>
          <w:szCs w:val="24"/>
        </w:rPr>
      </w:pPr>
    </w:p>
    <w:p w:rsidR="001C27AB" w:rsidRPr="00DA4AE6" w:rsidRDefault="001C27AB" w:rsidP="00461F64">
      <w:pPr>
        <w:jc w:val="center"/>
        <w:rPr>
          <w:rFonts w:ascii="Times New Roman" w:hAnsi="Times New Roman"/>
          <w:b/>
          <w:sz w:val="24"/>
          <w:szCs w:val="24"/>
        </w:rPr>
      </w:pPr>
      <w:r w:rsidRPr="00DA4AE6">
        <w:rPr>
          <w:rFonts w:ascii="Times New Roman" w:hAnsi="Times New Roman"/>
          <w:b/>
          <w:sz w:val="24"/>
          <w:szCs w:val="24"/>
        </w:rPr>
        <w:t>DECLARAŢIE PRIVIND ELIGIBILITATEA</w:t>
      </w:r>
    </w:p>
    <w:p w:rsidR="001C27AB" w:rsidRPr="00DA4AE6" w:rsidRDefault="001C27AB" w:rsidP="00461F64">
      <w:pPr>
        <w:rPr>
          <w:rFonts w:ascii="Times New Roman" w:hAnsi="Times New Roman"/>
          <w:sz w:val="24"/>
          <w:szCs w:val="24"/>
        </w:rPr>
      </w:pPr>
    </w:p>
    <w:p w:rsidR="001C27AB" w:rsidRPr="00DA4AE6" w:rsidRDefault="001C27AB" w:rsidP="00461F64">
      <w:pPr>
        <w:ind w:firstLine="720"/>
        <w:rPr>
          <w:rFonts w:ascii="Times New Roman" w:hAnsi="Times New Roman"/>
          <w:sz w:val="24"/>
          <w:szCs w:val="24"/>
        </w:rPr>
      </w:pPr>
    </w:p>
    <w:p w:rsidR="001C27AB" w:rsidRPr="00DA4AE6" w:rsidRDefault="001C27AB" w:rsidP="00461F64">
      <w:pPr>
        <w:ind w:firstLine="720"/>
        <w:rPr>
          <w:rFonts w:ascii="Times New Roman" w:hAnsi="Times New Roman"/>
          <w:sz w:val="24"/>
          <w:szCs w:val="24"/>
          <w:lang w:val="it-IT"/>
        </w:rPr>
      </w:pPr>
      <w:r w:rsidRPr="00DA4AE6">
        <w:rPr>
          <w:rFonts w:ascii="Times New Roman" w:hAnsi="Times New Roman"/>
          <w:sz w:val="24"/>
          <w:szCs w:val="24"/>
          <w:lang w:val="it-IT"/>
        </w:rPr>
        <w:t xml:space="preserve">Subsemnatul, reprezentant împuternicit al _______________________________, </w:t>
      </w:r>
    </w:p>
    <w:p w:rsidR="001C27AB" w:rsidRPr="00DA4AE6" w:rsidRDefault="001C27AB" w:rsidP="00461F64">
      <w:pPr>
        <w:rPr>
          <w:rFonts w:ascii="Times New Roman" w:hAnsi="Times New Roman"/>
          <w:i/>
          <w:sz w:val="24"/>
          <w:szCs w:val="24"/>
          <w:lang w:val="it-IT"/>
        </w:rPr>
      </w:pPr>
      <w:r w:rsidRPr="00DA4AE6">
        <w:rPr>
          <w:rFonts w:ascii="Times New Roman" w:hAnsi="Times New Roman"/>
          <w:i/>
          <w:sz w:val="24"/>
          <w:szCs w:val="24"/>
          <w:lang w:val="it-IT"/>
        </w:rPr>
        <w:t xml:space="preserve">                                                                                                (denumirea/numele si sediul/adresa operatorului economic)</w:t>
      </w:r>
    </w:p>
    <w:p w:rsidR="001C27AB" w:rsidRPr="00DA4AE6" w:rsidRDefault="001C27AB" w:rsidP="00461F64">
      <w:pPr>
        <w:rPr>
          <w:rFonts w:ascii="Times New Roman" w:hAnsi="Times New Roman"/>
          <w:i/>
          <w:sz w:val="24"/>
          <w:szCs w:val="24"/>
          <w:lang w:val="it-IT"/>
        </w:rPr>
      </w:pPr>
    </w:p>
    <w:p w:rsidR="001C27AB" w:rsidRPr="00DA4AE6" w:rsidRDefault="001C27AB" w:rsidP="00461F64">
      <w:pPr>
        <w:jc w:val="both"/>
        <w:rPr>
          <w:rFonts w:ascii="Times New Roman" w:hAnsi="Times New Roman"/>
          <w:sz w:val="24"/>
          <w:szCs w:val="24"/>
          <w:lang w:val="it-IT"/>
        </w:rPr>
      </w:pPr>
      <w:r w:rsidRPr="00DA4AE6">
        <w:rPr>
          <w:rFonts w:ascii="Times New Roman" w:hAnsi="Times New Roman"/>
          <w:sz w:val="24"/>
          <w:szCs w:val="24"/>
          <w:lang w:val="it-IT"/>
        </w:rPr>
        <w:t xml:space="preserve">declar pe propria răspundere, sub sancţiunea excluderii din procedură şi a sancţiunilor aplicate faptei de fals în acte publice, că nu </w:t>
      </w:r>
      <w:proofErr w:type="gramStart"/>
      <w:r w:rsidRPr="00DA4AE6">
        <w:rPr>
          <w:rFonts w:ascii="Times New Roman" w:hAnsi="Times New Roman"/>
          <w:sz w:val="24"/>
          <w:szCs w:val="24"/>
          <w:lang w:val="it-IT"/>
        </w:rPr>
        <w:t>ne</w:t>
      </w:r>
      <w:proofErr w:type="gramEnd"/>
      <w:r w:rsidRPr="00DA4AE6">
        <w:rPr>
          <w:rFonts w:ascii="Times New Roman" w:hAnsi="Times New Roman"/>
          <w:sz w:val="24"/>
          <w:szCs w:val="24"/>
          <w:lang w:val="it-IT"/>
        </w:rPr>
        <w:t xml:space="preserve"> aflăm in situaţia prevazută la art. 180 din </w:t>
      </w:r>
      <w:r w:rsidRPr="00DA4AE6">
        <w:rPr>
          <w:rFonts w:ascii="Times New Roman" w:hAnsi="Times New Roman"/>
          <w:sz w:val="24"/>
          <w:szCs w:val="24"/>
        </w:rPr>
        <w:t xml:space="preserve">Ordonanţa de urgenţa a Guvernului nr. 34/2006 </w:t>
      </w:r>
      <w:r w:rsidRPr="00DA4AE6">
        <w:rPr>
          <w:rFonts w:ascii="Times New Roman" w:hAnsi="Times New Roman"/>
          <w:sz w:val="24"/>
          <w:szCs w:val="24"/>
          <w:lang w:val="it-IT"/>
        </w:rPr>
        <w:t xml:space="preserve">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1C27AB" w:rsidRPr="00DA4AE6" w:rsidRDefault="001C27AB" w:rsidP="00461F64">
      <w:pPr>
        <w:jc w:val="both"/>
        <w:rPr>
          <w:rFonts w:ascii="Times New Roman" w:hAnsi="Times New Roman"/>
          <w:sz w:val="24"/>
          <w:szCs w:val="24"/>
          <w:lang w:val="it-IT"/>
        </w:rPr>
      </w:pPr>
      <w:r w:rsidRPr="00DA4AE6">
        <w:rPr>
          <w:rFonts w:ascii="Times New Roman" w:hAnsi="Times New Roman"/>
          <w:sz w:val="24"/>
          <w:szCs w:val="24"/>
          <w:lang w:val="it-IT"/>
        </w:rPr>
        <w:tab/>
        <w:t xml:space="preserve"> </w:t>
      </w:r>
    </w:p>
    <w:p w:rsidR="001C27AB" w:rsidRPr="00DA4AE6" w:rsidRDefault="001C27AB" w:rsidP="00461F64">
      <w:pPr>
        <w:ind w:firstLine="720"/>
        <w:jc w:val="both"/>
        <w:rPr>
          <w:rFonts w:ascii="Times New Roman" w:hAnsi="Times New Roman"/>
          <w:sz w:val="24"/>
          <w:szCs w:val="24"/>
          <w:lang w:val="it-IT"/>
        </w:rPr>
      </w:pPr>
      <w:r w:rsidRPr="00DA4AE6">
        <w:rPr>
          <w:rFonts w:ascii="Times New Roman" w:hAnsi="Times New Roman"/>
          <w:sz w:val="24"/>
          <w:szCs w:val="24"/>
          <w:lang w:val="it-IT"/>
        </w:rPr>
        <w:t xml:space="preserve"> Subsemnatul declar că informaţiile furnizate sunt complete şi corecte în fiecare detaliu şi înţeleg că autoritatea contractantă are dreptul de a solicita, în scopul verificării şi confirmă</w:t>
      </w:r>
      <w:proofErr w:type="gramStart"/>
      <w:r w:rsidRPr="00DA4AE6">
        <w:rPr>
          <w:rFonts w:ascii="Times New Roman" w:hAnsi="Times New Roman"/>
          <w:sz w:val="24"/>
          <w:szCs w:val="24"/>
          <w:lang w:val="it-IT"/>
        </w:rPr>
        <w:t>rii</w:t>
      </w:r>
      <w:proofErr w:type="gramEnd"/>
      <w:r w:rsidRPr="00DA4AE6">
        <w:rPr>
          <w:rFonts w:ascii="Times New Roman" w:hAnsi="Times New Roman"/>
          <w:sz w:val="24"/>
          <w:szCs w:val="24"/>
          <w:lang w:val="it-IT"/>
        </w:rPr>
        <w:t xml:space="preserve"> declaraţiilor orice documente doveditoare de care dispunem.</w:t>
      </w:r>
    </w:p>
    <w:p w:rsidR="001C27AB" w:rsidRPr="00DA4AE6" w:rsidRDefault="001C27AB" w:rsidP="00461F64">
      <w:pPr>
        <w:ind w:firstLine="720"/>
        <w:jc w:val="both"/>
        <w:rPr>
          <w:rFonts w:ascii="Times New Roman" w:hAnsi="Times New Roman"/>
          <w:sz w:val="24"/>
          <w:szCs w:val="24"/>
          <w:lang w:val="es-ES"/>
        </w:rPr>
      </w:pPr>
      <w:r w:rsidRPr="00DA4AE6">
        <w:rPr>
          <w:rFonts w:ascii="Times New Roman" w:hAnsi="Times New Roman"/>
          <w:sz w:val="24"/>
          <w:szCs w:val="24"/>
          <w:lang w:val="es-ES"/>
        </w:rPr>
        <w:t xml:space="preserve"> Prezenta declaraţie este valabilă până la data de _________________________ .</w:t>
      </w:r>
    </w:p>
    <w:p w:rsidR="001C27AB" w:rsidRPr="00DA4AE6" w:rsidRDefault="001C27AB" w:rsidP="00461F64">
      <w:pPr>
        <w:jc w:val="both"/>
        <w:rPr>
          <w:rFonts w:ascii="Times New Roman" w:hAnsi="Times New Roman"/>
          <w:sz w:val="24"/>
          <w:szCs w:val="24"/>
          <w:lang w:val="it-IT"/>
        </w:rPr>
      </w:pPr>
      <w:r w:rsidRPr="00DA4AE6">
        <w:rPr>
          <w:rFonts w:ascii="Times New Roman" w:hAnsi="Times New Roman"/>
          <w:sz w:val="24"/>
          <w:szCs w:val="24"/>
          <w:lang w:val="it-IT"/>
        </w:rPr>
        <w:t xml:space="preserve">                                                           (se precizează data expirării perioadei de valabilitate a ofertei</w:t>
      </w:r>
      <w:proofErr w:type="gramStart"/>
      <w:r w:rsidRPr="00DA4AE6">
        <w:rPr>
          <w:rFonts w:ascii="Times New Roman" w:hAnsi="Times New Roman"/>
          <w:sz w:val="24"/>
          <w:szCs w:val="24"/>
          <w:lang w:val="it-IT"/>
        </w:rPr>
        <w:t>)</w:t>
      </w:r>
      <w:proofErr w:type="gramEnd"/>
    </w:p>
    <w:p w:rsidR="001C27AB" w:rsidRPr="00DA4AE6" w:rsidRDefault="001C27AB" w:rsidP="00461F64">
      <w:pPr>
        <w:rPr>
          <w:rFonts w:ascii="Times New Roman" w:hAnsi="Times New Roman"/>
          <w:sz w:val="24"/>
          <w:szCs w:val="24"/>
          <w:lang w:val="it-IT"/>
        </w:rPr>
      </w:pPr>
      <w:r w:rsidRPr="00DA4AE6">
        <w:rPr>
          <w:rFonts w:ascii="Times New Roman" w:hAnsi="Times New Roman"/>
          <w:sz w:val="24"/>
          <w:szCs w:val="24"/>
          <w:lang w:val="it-IT"/>
        </w:rPr>
        <w:t xml:space="preserve">    Data completării ......................</w:t>
      </w:r>
    </w:p>
    <w:p w:rsidR="001C27AB" w:rsidRPr="00DA4AE6" w:rsidRDefault="001C27AB" w:rsidP="00461F64">
      <w:pPr>
        <w:jc w:val="center"/>
        <w:rPr>
          <w:rFonts w:ascii="Times New Roman" w:hAnsi="Times New Roman"/>
          <w:sz w:val="24"/>
          <w:szCs w:val="24"/>
          <w:lang w:val="it-IT"/>
        </w:rPr>
      </w:pPr>
      <w:proofErr w:type="gramStart"/>
      <w:r w:rsidRPr="00DA4AE6">
        <w:rPr>
          <w:rFonts w:ascii="Times New Roman" w:hAnsi="Times New Roman"/>
          <w:sz w:val="24"/>
          <w:szCs w:val="24"/>
          <w:lang w:val="it-IT"/>
        </w:rPr>
        <w:t>Operator</w:t>
      </w:r>
      <w:proofErr w:type="gramEnd"/>
      <w:r w:rsidRPr="00DA4AE6">
        <w:rPr>
          <w:rFonts w:ascii="Times New Roman" w:hAnsi="Times New Roman"/>
          <w:sz w:val="24"/>
          <w:szCs w:val="24"/>
          <w:lang w:val="it-IT"/>
        </w:rPr>
        <w:t xml:space="preserve"> economic,</w:t>
      </w:r>
    </w:p>
    <w:p w:rsidR="001C27AB" w:rsidRDefault="001C27AB" w:rsidP="00461F64">
      <w:pPr>
        <w:jc w:val="center"/>
        <w:rPr>
          <w:rFonts w:ascii="Times New Roman" w:hAnsi="Times New Roman"/>
          <w:i/>
          <w:sz w:val="24"/>
          <w:szCs w:val="24"/>
          <w:lang w:val="it-IT"/>
        </w:rPr>
      </w:pPr>
      <w:r w:rsidRPr="00DA4AE6">
        <w:rPr>
          <w:rFonts w:ascii="Times New Roman" w:hAnsi="Times New Roman"/>
          <w:sz w:val="24"/>
          <w:szCs w:val="24"/>
          <w:lang w:val="it-IT"/>
        </w:rPr>
        <w:t>_________________</w:t>
      </w:r>
      <w:proofErr w:type="gramStart"/>
      <w:r w:rsidRPr="00DA4AE6">
        <w:rPr>
          <w:rFonts w:ascii="Times New Roman" w:hAnsi="Times New Roman"/>
          <w:i/>
          <w:sz w:val="24"/>
          <w:szCs w:val="24"/>
          <w:lang w:val="it-IT"/>
        </w:rPr>
        <w:t>(</w:t>
      </w:r>
      <w:proofErr w:type="gramEnd"/>
      <w:r w:rsidRPr="00DA4AE6">
        <w:rPr>
          <w:rFonts w:ascii="Times New Roman" w:hAnsi="Times New Roman"/>
          <w:i/>
          <w:sz w:val="24"/>
          <w:szCs w:val="24"/>
          <w:lang w:val="it-IT"/>
        </w:rPr>
        <w:t>semnatura autorizată)</w:t>
      </w:r>
    </w:p>
    <w:p w:rsidR="001C27AB" w:rsidRDefault="001C27AB" w:rsidP="00461F64">
      <w:pPr>
        <w:jc w:val="center"/>
        <w:rPr>
          <w:rFonts w:ascii="Times New Roman" w:hAnsi="Times New Roman"/>
          <w:i/>
          <w:sz w:val="24"/>
          <w:szCs w:val="24"/>
          <w:lang w:val="it-IT"/>
        </w:rPr>
      </w:pPr>
    </w:p>
    <w:p w:rsidR="001C27AB" w:rsidRPr="00DA4AE6" w:rsidRDefault="001C27AB" w:rsidP="00461F64">
      <w:pPr>
        <w:jc w:val="center"/>
        <w:rPr>
          <w:rFonts w:ascii="Times New Roman" w:hAnsi="Times New Roman"/>
          <w:sz w:val="24"/>
          <w:szCs w:val="24"/>
          <w:lang w:val="it-IT"/>
        </w:rPr>
      </w:pPr>
    </w:p>
    <w:p w:rsidR="001C27AB" w:rsidRPr="00DA4AE6" w:rsidRDefault="001C27AB" w:rsidP="00461F64">
      <w:pPr>
        <w:jc w:val="center"/>
        <w:rPr>
          <w:rFonts w:ascii="Times New Roman" w:hAnsi="Times New Roman"/>
          <w:sz w:val="24"/>
          <w:szCs w:val="24"/>
        </w:rPr>
      </w:pPr>
      <w:r w:rsidRPr="00DA4AE6">
        <w:rPr>
          <w:rFonts w:ascii="Times New Roman" w:hAnsi="Times New Roman"/>
          <w:sz w:val="24"/>
          <w:szCs w:val="24"/>
        </w:rPr>
        <w:lastRenderedPageBreak/>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t xml:space="preserve">                                                                                                                                      </w:t>
      </w:r>
    </w:p>
    <w:p w:rsidR="001C27AB" w:rsidRPr="00DA4AE6" w:rsidRDefault="001C27AB" w:rsidP="00461F64">
      <w:pPr>
        <w:rPr>
          <w:rFonts w:ascii="Times New Roman" w:hAnsi="Times New Roman"/>
          <w:sz w:val="24"/>
          <w:szCs w:val="24"/>
        </w:rPr>
      </w:pPr>
      <w:r w:rsidRPr="00DA4AE6">
        <w:rPr>
          <w:rFonts w:ascii="Times New Roman" w:hAnsi="Times New Roman"/>
          <w:sz w:val="24"/>
          <w:szCs w:val="24"/>
        </w:rPr>
        <w:t>Operator Economic</w:t>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b/>
          <w:sz w:val="24"/>
          <w:szCs w:val="24"/>
        </w:rPr>
        <w:t>FORMULAR 3</w:t>
      </w:r>
    </w:p>
    <w:p w:rsidR="001C27AB" w:rsidRPr="00DA4AE6" w:rsidRDefault="001C27AB" w:rsidP="00461F64">
      <w:pPr>
        <w:rPr>
          <w:rFonts w:ascii="Times New Roman" w:hAnsi="Times New Roman"/>
          <w:sz w:val="24"/>
          <w:szCs w:val="24"/>
        </w:rPr>
      </w:pPr>
      <w:r w:rsidRPr="00DA4AE6">
        <w:rPr>
          <w:rFonts w:ascii="Times New Roman" w:hAnsi="Times New Roman"/>
          <w:sz w:val="24"/>
          <w:szCs w:val="24"/>
        </w:rPr>
        <w:t>..........................</w:t>
      </w:r>
    </w:p>
    <w:p w:rsidR="001C27AB" w:rsidRPr="00DA4AE6" w:rsidRDefault="001C27AB" w:rsidP="00461F64">
      <w:pPr>
        <w:rPr>
          <w:rFonts w:ascii="Times New Roman" w:hAnsi="Times New Roman"/>
          <w:sz w:val="24"/>
          <w:szCs w:val="24"/>
          <w:highlight w:val="green"/>
        </w:rPr>
      </w:pPr>
      <w:r w:rsidRPr="00DA4AE6">
        <w:rPr>
          <w:rFonts w:ascii="Times New Roman" w:hAnsi="Times New Roman"/>
          <w:sz w:val="24"/>
          <w:szCs w:val="24"/>
        </w:rPr>
        <w:t>(</w:t>
      </w:r>
      <w:proofErr w:type="gramStart"/>
      <w:r w:rsidRPr="00DA4AE6">
        <w:rPr>
          <w:rFonts w:ascii="Times New Roman" w:hAnsi="Times New Roman"/>
          <w:sz w:val="24"/>
          <w:szCs w:val="24"/>
        </w:rPr>
        <w:t>denumirea</w:t>
      </w:r>
      <w:proofErr w:type="gramEnd"/>
      <w:r w:rsidRPr="00DA4AE6">
        <w:rPr>
          <w:rFonts w:ascii="Times New Roman" w:hAnsi="Times New Roman"/>
          <w:sz w:val="24"/>
          <w:szCs w:val="24"/>
        </w:rPr>
        <w:t>)</w:t>
      </w:r>
    </w:p>
    <w:p w:rsidR="001C27AB" w:rsidRPr="00DA4AE6" w:rsidRDefault="001C27AB" w:rsidP="00461F64">
      <w:pPr>
        <w:shd w:val="clear" w:color="auto" w:fill="FFFFFF"/>
        <w:spacing w:before="120" w:line="278" w:lineRule="exact"/>
        <w:ind w:right="998"/>
        <w:jc w:val="center"/>
        <w:rPr>
          <w:rFonts w:ascii="Times New Roman" w:hAnsi="Times New Roman"/>
          <w:b/>
          <w:sz w:val="24"/>
          <w:szCs w:val="24"/>
        </w:rPr>
      </w:pPr>
      <w:r w:rsidRPr="00DA4AE6">
        <w:rPr>
          <w:rFonts w:ascii="Times New Roman" w:hAnsi="Times New Roman"/>
          <w:b/>
          <w:sz w:val="24"/>
          <w:szCs w:val="24"/>
        </w:rPr>
        <w:t xml:space="preserve">D E C L A R A Ţ I E </w:t>
      </w:r>
    </w:p>
    <w:p w:rsidR="001C27AB" w:rsidRPr="00DA4AE6" w:rsidRDefault="001C27AB" w:rsidP="00461F64">
      <w:pPr>
        <w:shd w:val="clear" w:color="auto" w:fill="FFFFFF"/>
        <w:ind w:right="998"/>
        <w:jc w:val="center"/>
        <w:rPr>
          <w:rFonts w:ascii="Times New Roman" w:hAnsi="Times New Roman"/>
          <w:sz w:val="24"/>
          <w:szCs w:val="24"/>
        </w:rPr>
      </w:pPr>
      <w:r w:rsidRPr="00DA4AE6">
        <w:rPr>
          <w:rFonts w:ascii="Times New Roman" w:hAnsi="Times New Roman"/>
          <w:b/>
          <w:spacing w:val="-1"/>
          <w:sz w:val="24"/>
          <w:szCs w:val="24"/>
        </w:rPr>
        <w:t xml:space="preserve">            </w:t>
      </w:r>
      <w:proofErr w:type="gramStart"/>
      <w:r w:rsidRPr="00DA4AE6">
        <w:rPr>
          <w:rFonts w:ascii="Times New Roman" w:hAnsi="Times New Roman"/>
          <w:b/>
          <w:spacing w:val="-1"/>
          <w:sz w:val="24"/>
          <w:szCs w:val="24"/>
        </w:rPr>
        <w:t>privind</w:t>
      </w:r>
      <w:proofErr w:type="gramEnd"/>
      <w:r w:rsidRPr="00DA4AE6">
        <w:rPr>
          <w:rFonts w:ascii="Times New Roman" w:hAnsi="Times New Roman"/>
          <w:b/>
          <w:spacing w:val="-1"/>
          <w:sz w:val="24"/>
          <w:szCs w:val="24"/>
        </w:rPr>
        <w:t xml:space="preserve"> neîncadrarea în situaţiile prevăzute la art. 181 din O.U.G. 34/2006</w:t>
      </w:r>
    </w:p>
    <w:p w:rsidR="001C27AB" w:rsidRPr="00DA4AE6" w:rsidRDefault="001C27AB" w:rsidP="00461F64">
      <w:pPr>
        <w:jc w:val="center"/>
        <w:rPr>
          <w:rFonts w:ascii="Times New Roman" w:hAnsi="Times New Roman"/>
          <w:b/>
          <w:sz w:val="24"/>
          <w:szCs w:val="24"/>
        </w:rPr>
      </w:pPr>
    </w:p>
    <w:p w:rsidR="001C27AB" w:rsidRPr="00DA4AE6" w:rsidRDefault="001C27AB" w:rsidP="00461F64">
      <w:pPr>
        <w:shd w:val="clear" w:color="auto" w:fill="FFFFFF"/>
        <w:tabs>
          <w:tab w:val="left" w:leader="dot" w:pos="7704"/>
        </w:tabs>
        <w:ind w:firstLine="1080"/>
        <w:jc w:val="both"/>
        <w:rPr>
          <w:rFonts w:ascii="Times New Roman" w:hAnsi="Times New Roman"/>
          <w:sz w:val="24"/>
          <w:szCs w:val="24"/>
        </w:rPr>
      </w:pPr>
      <w:proofErr w:type="gramStart"/>
      <w:r w:rsidRPr="00DA4AE6">
        <w:rPr>
          <w:rFonts w:ascii="Times New Roman" w:hAnsi="Times New Roman"/>
          <w:sz w:val="24"/>
          <w:szCs w:val="24"/>
        </w:rPr>
        <w:t>Subsemnatul, .................................</w:t>
      </w:r>
      <w:proofErr w:type="gramEnd"/>
      <w:r w:rsidRPr="00DA4AE6">
        <w:rPr>
          <w:rFonts w:ascii="Times New Roman" w:hAnsi="Times New Roman"/>
          <w:sz w:val="24"/>
          <w:szCs w:val="24"/>
        </w:rPr>
        <w:t xml:space="preserve"> reprezentant împuternicit al ............. </w:t>
      </w:r>
      <w:r w:rsidRPr="00DA4AE6">
        <w:rPr>
          <w:rFonts w:ascii="Times New Roman" w:hAnsi="Times New Roman"/>
          <w:i/>
          <w:sz w:val="24"/>
          <w:szCs w:val="24"/>
        </w:rPr>
        <w:t>(</w:t>
      </w:r>
      <w:proofErr w:type="gramStart"/>
      <w:r w:rsidRPr="00DA4AE6">
        <w:rPr>
          <w:rFonts w:ascii="Times New Roman" w:hAnsi="Times New Roman"/>
          <w:i/>
          <w:sz w:val="24"/>
          <w:szCs w:val="24"/>
        </w:rPr>
        <w:t>denumirea</w:t>
      </w:r>
      <w:proofErr w:type="gramEnd"/>
      <w:r w:rsidRPr="00DA4AE6">
        <w:rPr>
          <w:rFonts w:ascii="Times New Roman" w:hAnsi="Times New Roman"/>
          <w:i/>
          <w:sz w:val="24"/>
          <w:szCs w:val="24"/>
        </w:rPr>
        <w:t xml:space="preserve"> operatorului economic),</w:t>
      </w:r>
      <w:r w:rsidRPr="00DA4AE6">
        <w:rPr>
          <w:rFonts w:ascii="Times New Roman" w:hAnsi="Times New Roman"/>
          <w:sz w:val="24"/>
          <w:szCs w:val="24"/>
        </w:rPr>
        <w:t xml:space="preserve"> în calitate de candidat/ofertant/ofertant asociat/terţ susţinător al candidatului/ofertantului, la procedura de ................. </w:t>
      </w:r>
      <w:r w:rsidRPr="00DA4AE6">
        <w:rPr>
          <w:rFonts w:ascii="Times New Roman" w:hAnsi="Times New Roman"/>
          <w:i/>
          <w:sz w:val="24"/>
          <w:szCs w:val="24"/>
        </w:rPr>
        <w:t>(</w:t>
      </w:r>
      <w:proofErr w:type="gramStart"/>
      <w:r w:rsidRPr="00DA4AE6">
        <w:rPr>
          <w:rFonts w:ascii="Times New Roman" w:hAnsi="Times New Roman"/>
          <w:i/>
          <w:sz w:val="24"/>
          <w:szCs w:val="24"/>
        </w:rPr>
        <w:t>se</w:t>
      </w:r>
      <w:proofErr w:type="gramEnd"/>
      <w:r w:rsidRPr="00DA4AE6">
        <w:rPr>
          <w:rFonts w:ascii="Times New Roman" w:hAnsi="Times New Roman"/>
          <w:i/>
          <w:sz w:val="24"/>
          <w:szCs w:val="24"/>
        </w:rPr>
        <w:t xml:space="preserve"> menţionează procedura)</w:t>
      </w:r>
      <w:r w:rsidRPr="00DA4AE6">
        <w:rPr>
          <w:rFonts w:ascii="Times New Roman" w:hAnsi="Times New Roman"/>
          <w:sz w:val="24"/>
          <w:szCs w:val="24"/>
        </w:rPr>
        <w:t xml:space="preserve"> pentru atribuirea contractului de achiziţie publică având ca obiect ....................... </w:t>
      </w:r>
      <w:r w:rsidRPr="00DA4AE6">
        <w:rPr>
          <w:rFonts w:ascii="Times New Roman" w:hAnsi="Times New Roman"/>
          <w:i/>
          <w:sz w:val="24"/>
          <w:szCs w:val="24"/>
        </w:rPr>
        <w:t>(</w:t>
      </w:r>
      <w:proofErr w:type="gramStart"/>
      <w:r w:rsidRPr="00DA4AE6">
        <w:rPr>
          <w:rFonts w:ascii="Times New Roman" w:hAnsi="Times New Roman"/>
          <w:i/>
          <w:sz w:val="24"/>
          <w:szCs w:val="24"/>
        </w:rPr>
        <w:t>denumirea</w:t>
      </w:r>
      <w:proofErr w:type="gramEnd"/>
      <w:r w:rsidRPr="00DA4AE6">
        <w:rPr>
          <w:rFonts w:ascii="Times New Roman" w:hAnsi="Times New Roman"/>
          <w:i/>
          <w:sz w:val="24"/>
          <w:szCs w:val="24"/>
        </w:rPr>
        <w:t xml:space="preserve"> produsului, serviciului sau lucrării),</w:t>
      </w:r>
      <w:r w:rsidRPr="00DA4AE6">
        <w:rPr>
          <w:rFonts w:ascii="Times New Roman" w:hAnsi="Times New Roman"/>
          <w:sz w:val="24"/>
          <w:szCs w:val="24"/>
        </w:rPr>
        <w:t xml:space="preserve"> codul CPV ............., la data de ................ (zi/luna/an), organizată </w:t>
      </w:r>
      <w:proofErr w:type="gramStart"/>
      <w:r w:rsidRPr="00DA4AE6">
        <w:rPr>
          <w:rFonts w:ascii="Times New Roman" w:hAnsi="Times New Roman"/>
          <w:sz w:val="24"/>
          <w:szCs w:val="24"/>
        </w:rPr>
        <w:t>de ............</w:t>
      </w:r>
      <w:proofErr w:type="gramEnd"/>
      <w:r w:rsidRPr="00DA4AE6">
        <w:rPr>
          <w:rFonts w:ascii="Times New Roman" w:hAnsi="Times New Roman"/>
          <w:sz w:val="24"/>
          <w:szCs w:val="24"/>
        </w:rPr>
        <w:t xml:space="preserve"> </w:t>
      </w:r>
      <w:r w:rsidRPr="00DA4AE6">
        <w:rPr>
          <w:rFonts w:ascii="Times New Roman" w:hAnsi="Times New Roman"/>
          <w:i/>
          <w:sz w:val="24"/>
          <w:szCs w:val="24"/>
        </w:rPr>
        <w:t>(</w:t>
      </w:r>
      <w:proofErr w:type="gramStart"/>
      <w:r w:rsidRPr="00DA4AE6">
        <w:rPr>
          <w:rFonts w:ascii="Times New Roman" w:hAnsi="Times New Roman"/>
          <w:i/>
          <w:sz w:val="24"/>
          <w:szCs w:val="24"/>
        </w:rPr>
        <w:t>denumirea</w:t>
      </w:r>
      <w:proofErr w:type="gramEnd"/>
      <w:r w:rsidRPr="00DA4AE6">
        <w:rPr>
          <w:rFonts w:ascii="Times New Roman" w:hAnsi="Times New Roman"/>
          <w:sz w:val="24"/>
          <w:szCs w:val="24"/>
        </w:rPr>
        <w:t xml:space="preserve"> </w:t>
      </w:r>
      <w:r w:rsidRPr="00DA4AE6">
        <w:rPr>
          <w:rFonts w:ascii="Times New Roman" w:hAnsi="Times New Roman"/>
          <w:i/>
          <w:sz w:val="24"/>
          <w:szCs w:val="24"/>
        </w:rPr>
        <w:t>autorităţii contractante),</w:t>
      </w:r>
      <w:r w:rsidRPr="00DA4AE6">
        <w:rPr>
          <w:rFonts w:ascii="Times New Roman" w:hAnsi="Times New Roman"/>
          <w:sz w:val="24"/>
          <w:szCs w:val="24"/>
        </w:rPr>
        <w:t xml:space="preserve"> declar pe propria </w:t>
      </w:r>
      <w:r w:rsidRPr="00DA4AE6">
        <w:rPr>
          <w:rFonts w:ascii="Times New Roman" w:hAnsi="Times New Roman"/>
          <w:spacing w:val="-1"/>
          <w:sz w:val="24"/>
          <w:szCs w:val="24"/>
        </w:rPr>
        <w:t>răspundere că:</w:t>
      </w:r>
    </w:p>
    <w:p w:rsidR="001C27AB" w:rsidRPr="00DA4AE6" w:rsidRDefault="001C27AB" w:rsidP="00461F64">
      <w:pPr>
        <w:widowControl w:val="0"/>
        <w:numPr>
          <w:ilvl w:val="0"/>
          <w:numId w:val="21"/>
        </w:numPr>
        <w:shd w:val="clear" w:color="auto" w:fill="FFFFFF"/>
        <w:autoSpaceDE w:val="0"/>
        <w:autoSpaceDN w:val="0"/>
        <w:adjustRightInd w:val="0"/>
        <w:spacing w:after="0" w:line="240" w:lineRule="auto"/>
        <w:ind w:left="720" w:right="10" w:hanging="360"/>
        <w:jc w:val="both"/>
        <w:rPr>
          <w:rFonts w:ascii="Times New Roman" w:hAnsi="Times New Roman"/>
          <w:spacing w:val="-5"/>
          <w:sz w:val="24"/>
          <w:szCs w:val="24"/>
        </w:rPr>
      </w:pPr>
      <w:r w:rsidRPr="00DA4AE6">
        <w:rPr>
          <w:rFonts w:ascii="Times New Roman" w:hAnsi="Times New Roman"/>
          <w:sz w:val="24"/>
          <w:szCs w:val="24"/>
        </w:rPr>
        <w:t xml:space="preserve"> </w:t>
      </w:r>
      <w:proofErr w:type="gramStart"/>
      <w:r w:rsidRPr="00DA4AE6">
        <w:rPr>
          <w:rFonts w:ascii="Times New Roman" w:hAnsi="Times New Roman"/>
          <w:sz w:val="24"/>
          <w:szCs w:val="24"/>
        </w:rPr>
        <w:t>nu</w:t>
      </w:r>
      <w:proofErr w:type="gramEnd"/>
      <w:r w:rsidRPr="00DA4AE6">
        <w:rPr>
          <w:rFonts w:ascii="Times New Roman" w:hAnsi="Times New Roman"/>
          <w:sz w:val="24"/>
          <w:szCs w:val="24"/>
        </w:rPr>
        <w:t xml:space="preserve"> am intrat in faliment ca urmare a hotararii pronuntate de judecatorul-sindic.                      </w:t>
      </w:r>
    </w:p>
    <w:p w:rsidR="001C27AB" w:rsidRPr="00DA4AE6" w:rsidRDefault="001C27AB" w:rsidP="00461F64">
      <w:pPr>
        <w:shd w:val="clear" w:color="auto" w:fill="FFFFFF"/>
        <w:autoSpaceDE w:val="0"/>
        <w:autoSpaceDN w:val="0"/>
        <w:adjustRightInd w:val="0"/>
        <w:ind w:left="360" w:right="10"/>
        <w:jc w:val="both"/>
        <w:rPr>
          <w:rFonts w:ascii="Times New Roman" w:hAnsi="Times New Roman"/>
          <w:spacing w:val="-5"/>
          <w:sz w:val="24"/>
          <w:szCs w:val="24"/>
        </w:rPr>
      </w:pPr>
      <w:r w:rsidRPr="00DA4AE6">
        <w:rPr>
          <w:rFonts w:ascii="Times New Roman" w:hAnsi="Times New Roman"/>
          <w:sz w:val="24"/>
          <w:szCs w:val="24"/>
        </w:rPr>
        <w:t>c)mi-am îndeplinit obligaţiile de plată a impozitelor, taxelor şi contribuţiilor de asigurări sociale către bugetele componente ale bugetului general consolidat, în conformitate cu prevederile legale în vigoare în România sau în ţara în care sunt stabilit pana la data solicitată;</w:t>
      </w:r>
    </w:p>
    <w:p w:rsidR="001C27AB" w:rsidRPr="00DA4AE6" w:rsidRDefault="001C27AB" w:rsidP="00461F64">
      <w:pPr>
        <w:shd w:val="clear" w:color="auto" w:fill="FFFFFF"/>
        <w:tabs>
          <w:tab w:val="left" w:leader="dot" w:pos="6446"/>
        </w:tabs>
        <w:autoSpaceDE w:val="0"/>
        <w:autoSpaceDN w:val="0"/>
        <w:adjustRightInd w:val="0"/>
        <w:ind w:right="14"/>
        <w:jc w:val="both"/>
        <w:rPr>
          <w:rFonts w:ascii="Times New Roman" w:hAnsi="Times New Roman"/>
          <w:spacing w:val="-5"/>
          <w:sz w:val="24"/>
          <w:szCs w:val="24"/>
        </w:rPr>
      </w:pPr>
      <w:r w:rsidRPr="00DA4AE6">
        <w:rPr>
          <w:rFonts w:ascii="Times New Roman" w:hAnsi="Times New Roman"/>
          <w:iCs/>
          <w:spacing w:val="-5"/>
          <w:sz w:val="24"/>
          <w:szCs w:val="24"/>
        </w:rPr>
        <w:t xml:space="preserve">     c¹) în ultimii 2 </w:t>
      </w:r>
      <w:proofErr w:type="gramStart"/>
      <w:r w:rsidRPr="00DA4AE6">
        <w:rPr>
          <w:rFonts w:ascii="Times New Roman" w:hAnsi="Times New Roman"/>
          <w:iCs/>
          <w:spacing w:val="-5"/>
          <w:sz w:val="24"/>
          <w:szCs w:val="24"/>
        </w:rPr>
        <w:t>ani,</w:t>
      </w:r>
      <w:proofErr w:type="gramEnd"/>
      <w:r w:rsidRPr="00DA4AE6">
        <w:rPr>
          <w:rFonts w:ascii="Times New Roman" w:hAnsi="Times New Roman"/>
          <w:iCs/>
          <w:spacing w:val="-5"/>
          <w:sz w:val="24"/>
          <w:szCs w:val="24"/>
        </w:rPr>
        <w:t xml:space="preserve"> am îndeplinit integral obligaţiile contractuale şi nu am produs grave prejudicii   beneficiarilor;</w:t>
      </w:r>
    </w:p>
    <w:p w:rsidR="001C27AB" w:rsidRPr="00DA4AE6" w:rsidRDefault="001C27AB" w:rsidP="00461F64">
      <w:pPr>
        <w:shd w:val="clear" w:color="auto" w:fill="FFFFFF"/>
        <w:autoSpaceDE w:val="0"/>
        <w:autoSpaceDN w:val="0"/>
        <w:adjustRightInd w:val="0"/>
        <w:ind w:left="360" w:right="14"/>
        <w:jc w:val="both"/>
        <w:rPr>
          <w:rFonts w:ascii="Times New Roman" w:hAnsi="Times New Roman"/>
          <w:sz w:val="24"/>
          <w:szCs w:val="24"/>
        </w:rPr>
      </w:pPr>
      <w:proofErr w:type="gramStart"/>
      <w:r w:rsidRPr="00DA4AE6">
        <w:rPr>
          <w:rFonts w:ascii="Times New Roman" w:hAnsi="Times New Roman"/>
          <w:sz w:val="24"/>
          <w:szCs w:val="24"/>
        </w:rPr>
        <w:t>d)nu</w:t>
      </w:r>
      <w:proofErr w:type="gramEnd"/>
      <w:r w:rsidRPr="00DA4AE6">
        <w:rPr>
          <w:rFonts w:ascii="Times New Roman" w:hAnsi="Times New Roman"/>
          <w:sz w:val="24"/>
          <w:szCs w:val="24"/>
        </w:rPr>
        <w:t xml:space="preserve"> am fost condamnat, în ultimii 3 ani, prin hotărârea definitivă a unei instanţe judecătoreşti, pentru o faptă care a adus atingere eticii profesionale sau pentru comiterea unei greşeli în materie profesională.</w:t>
      </w:r>
    </w:p>
    <w:p w:rsidR="001C27AB" w:rsidRPr="00DA4AE6" w:rsidRDefault="001C27AB" w:rsidP="00461F64">
      <w:pPr>
        <w:shd w:val="clear" w:color="auto" w:fill="FFFFFF"/>
        <w:autoSpaceDE w:val="0"/>
        <w:autoSpaceDN w:val="0"/>
        <w:adjustRightInd w:val="0"/>
        <w:ind w:left="360" w:right="14"/>
        <w:jc w:val="both"/>
        <w:rPr>
          <w:rFonts w:ascii="Times New Roman" w:hAnsi="Times New Roman"/>
          <w:spacing w:val="-6"/>
          <w:sz w:val="24"/>
          <w:szCs w:val="24"/>
        </w:rPr>
      </w:pPr>
      <w:proofErr w:type="gramStart"/>
      <w:r w:rsidRPr="00DA4AE6">
        <w:rPr>
          <w:rFonts w:ascii="Times New Roman" w:hAnsi="Times New Roman"/>
          <w:sz w:val="24"/>
          <w:szCs w:val="24"/>
        </w:rPr>
        <w:t>e)Nu</w:t>
      </w:r>
      <w:proofErr w:type="gramEnd"/>
      <w:r w:rsidRPr="00DA4AE6">
        <w:rPr>
          <w:rFonts w:ascii="Times New Roman" w:hAnsi="Times New Roman"/>
          <w:sz w:val="24"/>
          <w:szCs w:val="24"/>
        </w:rPr>
        <w:t xml:space="preserve"> am prezentat informatii false si totdeauna am prezentat informatiile solicitate de autoritatea contractanta, in scopul demonstrarii indeplinirii criteriilor de calificare si selectie. </w:t>
      </w:r>
    </w:p>
    <w:p w:rsidR="001C27AB" w:rsidRPr="00DA4AE6" w:rsidRDefault="001C27AB" w:rsidP="00461F64">
      <w:pPr>
        <w:shd w:val="clear" w:color="auto" w:fill="FFFFFF"/>
        <w:ind w:right="10" w:firstLine="1080"/>
        <w:jc w:val="both"/>
        <w:rPr>
          <w:rFonts w:ascii="Times New Roman" w:hAnsi="Times New Roman"/>
          <w:sz w:val="24"/>
          <w:szCs w:val="24"/>
        </w:rPr>
      </w:pPr>
      <w:r w:rsidRPr="00DA4AE6">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1C27AB" w:rsidRPr="00DA4AE6" w:rsidRDefault="001C27AB" w:rsidP="00461F64">
      <w:pPr>
        <w:shd w:val="clear" w:color="auto" w:fill="FFFFFF"/>
        <w:ind w:right="10" w:firstLine="1077"/>
        <w:jc w:val="both"/>
        <w:rPr>
          <w:rFonts w:ascii="Times New Roman" w:hAnsi="Times New Roman"/>
          <w:sz w:val="24"/>
          <w:szCs w:val="24"/>
        </w:rPr>
      </w:pPr>
      <w:r w:rsidRPr="00DA4AE6">
        <w:rPr>
          <w:rFonts w:ascii="Times New Roman" w:hAnsi="Times New Roman"/>
          <w:sz w:val="24"/>
          <w:szCs w:val="24"/>
        </w:rPr>
        <w:t xml:space="preserve">Înţeleg ca în cazul în care această declaraţie nu </w:t>
      </w:r>
      <w:proofErr w:type="gramStart"/>
      <w:r w:rsidRPr="00DA4AE6">
        <w:rPr>
          <w:rFonts w:ascii="Times New Roman" w:hAnsi="Times New Roman"/>
          <w:sz w:val="24"/>
          <w:szCs w:val="24"/>
        </w:rPr>
        <w:t>este</w:t>
      </w:r>
      <w:proofErr w:type="gramEnd"/>
      <w:r w:rsidRPr="00DA4AE6">
        <w:rPr>
          <w:rFonts w:ascii="Times New Roman" w:hAnsi="Times New Roman"/>
          <w:sz w:val="24"/>
          <w:szCs w:val="24"/>
        </w:rPr>
        <w:t xml:space="preserve"> conformă cu realitatea sunt pasibil de încălcarea prevederilor legislaţiei penale privind falsul în declaraţii.</w:t>
      </w:r>
    </w:p>
    <w:p w:rsidR="001C27AB" w:rsidRPr="00DA4AE6" w:rsidRDefault="001C27AB" w:rsidP="00461F64">
      <w:pPr>
        <w:shd w:val="clear" w:color="auto" w:fill="FFFFFF"/>
        <w:ind w:left="720" w:firstLine="357"/>
        <w:rPr>
          <w:rFonts w:ascii="Times New Roman" w:hAnsi="Times New Roman"/>
          <w:spacing w:val="-1"/>
          <w:sz w:val="24"/>
          <w:szCs w:val="24"/>
        </w:rPr>
      </w:pPr>
      <w:r w:rsidRPr="00DA4AE6">
        <w:rPr>
          <w:rFonts w:ascii="Times New Roman" w:hAnsi="Times New Roman"/>
          <w:spacing w:val="-1"/>
          <w:sz w:val="24"/>
          <w:szCs w:val="24"/>
        </w:rPr>
        <w:t>Data completării</w:t>
      </w:r>
    </w:p>
    <w:p w:rsidR="001C27AB" w:rsidRPr="00DA4AE6" w:rsidRDefault="001C27AB" w:rsidP="00461F64">
      <w:pPr>
        <w:shd w:val="clear" w:color="auto" w:fill="FFFFFF"/>
        <w:ind w:left="6360" w:firstLine="12"/>
        <w:jc w:val="both"/>
        <w:rPr>
          <w:rFonts w:ascii="Times New Roman" w:hAnsi="Times New Roman"/>
          <w:spacing w:val="-1"/>
          <w:sz w:val="24"/>
          <w:szCs w:val="24"/>
        </w:rPr>
      </w:pPr>
      <w:r w:rsidRPr="00DA4AE6">
        <w:rPr>
          <w:rFonts w:ascii="Times New Roman" w:hAnsi="Times New Roman"/>
          <w:spacing w:val="-1"/>
          <w:sz w:val="24"/>
          <w:szCs w:val="24"/>
        </w:rPr>
        <w:t>Operator economic,</w:t>
      </w:r>
    </w:p>
    <w:p w:rsidR="001C27AB" w:rsidRPr="00DA4AE6" w:rsidRDefault="001C27AB" w:rsidP="00461F64">
      <w:pPr>
        <w:shd w:val="clear" w:color="auto" w:fill="FFFFFF"/>
        <w:ind w:left="5640" w:firstLine="720"/>
        <w:rPr>
          <w:rFonts w:ascii="Times New Roman" w:hAnsi="Times New Roman"/>
          <w:sz w:val="24"/>
          <w:szCs w:val="24"/>
        </w:rPr>
      </w:pPr>
      <w:proofErr w:type="gramStart"/>
      <w:r w:rsidRPr="00DA4AE6">
        <w:rPr>
          <w:rFonts w:ascii="Times New Roman" w:hAnsi="Times New Roman"/>
          <w:spacing w:val="-1"/>
          <w:sz w:val="24"/>
          <w:szCs w:val="24"/>
        </w:rPr>
        <w:t>.................................</w:t>
      </w:r>
      <w:r w:rsidRPr="00DA4AE6">
        <w:rPr>
          <w:rFonts w:ascii="Times New Roman" w:hAnsi="Times New Roman"/>
          <w:i/>
          <w:spacing w:val="-1"/>
          <w:sz w:val="24"/>
          <w:szCs w:val="24"/>
        </w:rPr>
        <w:t>(</w:t>
      </w:r>
      <w:proofErr w:type="gramEnd"/>
      <w:r w:rsidRPr="00DA4AE6">
        <w:rPr>
          <w:rFonts w:ascii="Times New Roman" w:hAnsi="Times New Roman"/>
          <w:i/>
          <w:spacing w:val="-1"/>
          <w:sz w:val="24"/>
          <w:szCs w:val="24"/>
        </w:rPr>
        <w:t>semnătură autorizată)</w:t>
      </w:r>
    </w:p>
    <w:p w:rsidR="001C27AB" w:rsidRPr="00DA4AE6" w:rsidRDefault="001C27AB" w:rsidP="00461F64">
      <w:pPr>
        <w:jc w:val="center"/>
        <w:rPr>
          <w:rFonts w:ascii="Times New Roman" w:hAnsi="Times New Roman"/>
          <w:sz w:val="24"/>
          <w:szCs w:val="24"/>
        </w:rPr>
      </w:pPr>
      <w:r w:rsidRPr="00DA4AE6">
        <w:rPr>
          <w:rFonts w:ascii="Times New Roman" w:hAnsi="Times New Roman"/>
          <w:sz w:val="24"/>
          <w:szCs w:val="24"/>
        </w:rPr>
        <w:t xml:space="preserve">                                                                             </w:t>
      </w:r>
    </w:p>
    <w:p w:rsidR="001C27AB" w:rsidRPr="00DA4AE6" w:rsidRDefault="001C27AB" w:rsidP="00461F64">
      <w:pPr>
        <w:jc w:val="center"/>
        <w:rPr>
          <w:rFonts w:ascii="Times New Roman" w:hAnsi="Times New Roman"/>
          <w:sz w:val="24"/>
          <w:szCs w:val="24"/>
        </w:rPr>
      </w:pPr>
    </w:p>
    <w:p w:rsidR="001C27AB" w:rsidRPr="00DA4AE6" w:rsidRDefault="001C27AB" w:rsidP="00461F64">
      <w:pPr>
        <w:jc w:val="center"/>
        <w:rPr>
          <w:rFonts w:ascii="Times New Roman" w:hAnsi="Times New Roman"/>
          <w:sz w:val="24"/>
          <w:szCs w:val="24"/>
        </w:rPr>
      </w:pPr>
    </w:p>
    <w:p w:rsidR="001C27AB" w:rsidRPr="00DA4AE6" w:rsidRDefault="001C27AB" w:rsidP="00461F64">
      <w:pPr>
        <w:jc w:val="center"/>
        <w:rPr>
          <w:rFonts w:ascii="Times New Roman" w:hAnsi="Times New Roman"/>
          <w:sz w:val="24"/>
          <w:szCs w:val="24"/>
        </w:rPr>
      </w:pPr>
    </w:p>
    <w:p w:rsidR="001C27AB" w:rsidRPr="00DA4AE6" w:rsidRDefault="001C27AB" w:rsidP="00461F64">
      <w:pPr>
        <w:jc w:val="center"/>
        <w:rPr>
          <w:rFonts w:ascii="Times New Roman" w:hAnsi="Times New Roman"/>
          <w:sz w:val="24"/>
          <w:szCs w:val="24"/>
        </w:rPr>
      </w:pPr>
    </w:p>
    <w:p w:rsidR="001C27AB" w:rsidRPr="00DA4AE6" w:rsidRDefault="001C27AB" w:rsidP="00461F64">
      <w:pPr>
        <w:jc w:val="both"/>
        <w:rPr>
          <w:rFonts w:ascii="Times New Roman" w:hAnsi="Times New Roman"/>
          <w:b/>
          <w:sz w:val="24"/>
          <w:szCs w:val="24"/>
        </w:rPr>
      </w:pPr>
      <w:r w:rsidRPr="00DA4AE6">
        <w:rPr>
          <w:rFonts w:ascii="Times New Roman" w:hAnsi="Times New Roman"/>
          <w:sz w:val="24"/>
          <w:szCs w:val="24"/>
        </w:rPr>
        <w:t xml:space="preserve">                             </w:t>
      </w:r>
      <w:r w:rsidRPr="00DA4AE6">
        <w:rPr>
          <w:rFonts w:ascii="Times New Roman" w:hAnsi="Times New Roman"/>
          <w:b/>
          <w:sz w:val="24"/>
          <w:szCs w:val="24"/>
        </w:rPr>
        <w:t>FORMULAR 4</w:t>
      </w:r>
    </w:p>
    <w:p w:rsidR="001C27AB" w:rsidRPr="00DA4AE6" w:rsidRDefault="001C27AB" w:rsidP="00461F64">
      <w:pPr>
        <w:jc w:val="center"/>
        <w:rPr>
          <w:rFonts w:ascii="Times New Roman" w:hAnsi="Times New Roman"/>
          <w:b/>
          <w:sz w:val="24"/>
          <w:szCs w:val="24"/>
        </w:rPr>
      </w:pPr>
      <w:r w:rsidRPr="00DA4AE6">
        <w:rPr>
          <w:rFonts w:ascii="Times New Roman" w:hAnsi="Times New Roman"/>
          <w:b/>
          <w:sz w:val="24"/>
          <w:szCs w:val="24"/>
        </w:rPr>
        <w:t>CERTIFICAT</w:t>
      </w:r>
    </w:p>
    <w:p w:rsidR="001C27AB" w:rsidRPr="00DA4AE6" w:rsidRDefault="001C27AB" w:rsidP="00461F64">
      <w:pPr>
        <w:jc w:val="center"/>
        <w:rPr>
          <w:rFonts w:ascii="Times New Roman" w:hAnsi="Times New Roman"/>
          <w:b/>
          <w:sz w:val="24"/>
          <w:szCs w:val="24"/>
        </w:rPr>
      </w:pPr>
      <w:proofErr w:type="gramStart"/>
      <w:r w:rsidRPr="00DA4AE6">
        <w:rPr>
          <w:rFonts w:ascii="Times New Roman" w:hAnsi="Times New Roman"/>
          <w:b/>
          <w:sz w:val="24"/>
          <w:szCs w:val="24"/>
        </w:rPr>
        <w:t>de</w:t>
      </w:r>
      <w:proofErr w:type="gramEnd"/>
      <w:r w:rsidRPr="00DA4AE6">
        <w:rPr>
          <w:rFonts w:ascii="Times New Roman" w:hAnsi="Times New Roman"/>
          <w:b/>
          <w:sz w:val="24"/>
          <w:szCs w:val="24"/>
        </w:rPr>
        <w:t xml:space="preserve"> participare la procedura  cu ofertã independentã</w:t>
      </w:r>
      <w:r w:rsidRPr="00DA4AE6">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w:t>
      </w:r>
      <w:proofErr w:type="gramStart"/>
      <w:r w:rsidRPr="00DA4AE6">
        <w:rPr>
          <w:rFonts w:ascii="Times New Roman" w:hAnsi="Times New Roman"/>
          <w:sz w:val="24"/>
          <w:szCs w:val="24"/>
        </w:rPr>
        <w:t>din</w:t>
      </w:r>
      <w:proofErr w:type="gramEnd"/>
      <w:r w:rsidRPr="00DA4AE6">
        <w:rPr>
          <w:rFonts w:ascii="Times New Roman" w:hAnsi="Times New Roman"/>
          <w:sz w:val="24"/>
          <w:szCs w:val="24"/>
        </w:rPr>
        <w:t xml:space="preserve"> data de ........................, certific/certificãm prin prezenta cã informaţiile conţinute sunt adevãrate şi complete din toate punctele de vedere. </w:t>
      </w:r>
    </w:p>
    <w:p w:rsidR="001C27AB" w:rsidRPr="00DA4AE6" w:rsidRDefault="001C27AB" w:rsidP="00461F64">
      <w:pPr>
        <w:jc w:val="both"/>
        <w:rPr>
          <w:rFonts w:ascii="Times New Roman" w:hAnsi="Times New Roman"/>
          <w:sz w:val="24"/>
          <w:szCs w:val="24"/>
        </w:rPr>
      </w:pPr>
      <w:r w:rsidRPr="00DA4AE6">
        <w:rPr>
          <w:rFonts w:ascii="Times New Roman" w:hAnsi="Times New Roman"/>
          <w:sz w:val="24"/>
          <w:szCs w:val="24"/>
        </w:rPr>
        <w:t>    II. Certific/Certificãm prin prezenta, în numele ................................., urmãtoarele:</w:t>
      </w:r>
    </w:p>
    <w:p w:rsidR="001C27AB" w:rsidRPr="00DA4AE6" w:rsidRDefault="001C27AB" w:rsidP="00461F64">
      <w:pPr>
        <w:jc w:val="both"/>
        <w:rPr>
          <w:rFonts w:ascii="Times New Roman" w:hAnsi="Times New Roman"/>
          <w:sz w:val="24"/>
          <w:szCs w:val="24"/>
        </w:rPr>
      </w:pPr>
      <w:r w:rsidRPr="00DA4AE6">
        <w:rPr>
          <w:rFonts w:ascii="Times New Roman" w:hAnsi="Times New Roman"/>
          <w:sz w:val="24"/>
          <w:szCs w:val="24"/>
        </w:rPr>
        <w:t xml:space="preserve">    1. </w:t>
      </w:r>
      <w:proofErr w:type="gramStart"/>
      <w:r w:rsidRPr="00DA4AE6">
        <w:rPr>
          <w:rFonts w:ascii="Times New Roman" w:hAnsi="Times New Roman"/>
          <w:sz w:val="24"/>
          <w:szCs w:val="24"/>
        </w:rPr>
        <w:t>am</w:t>
      </w:r>
      <w:proofErr w:type="gramEnd"/>
      <w:r w:rsidRPr="00DA4AE6">
        <w:rPr>
          <w:rFonts w:ascii="Times New Roman" w:hAnsi="Times New Roman"/>
          <w:sz w:val="24"/>
          <w:szCs w:val="24"/>
        </w:rPr>
        <w:t xml:space="preserve"> citit şi am înţeles conţinutul prezentului certificat;</w:t>
      </w:r>
    </w:p>
    <w:p w:rsidR="001C27AB" w:rsidRPr="00DA4AE6" w:rsidRDefault="001C27AB" w:rsidP="00461F64">
      <w:pPr>
        <w:ind w:left="480" w:hanging="480"/>
        <w:jc w:val="both"/>
        <w:rPr>
          <w:rFonts w:ascii="Times New Roman" w:hAnsi="Times New Roman"/>
          <w:sz w:val="24"/>
          <w:szCs w:val="24"/>
        </w:rPr>
      </w:pPr>
      <w:r w:rsidRPr="00DA4AE6">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1C27AB" w:rsidRPr="00DA4AE6" w:rsidRDefault="001C27AB" w:rsidP="00461F64">
      <w:pPr>
        <w:ind w:left="480" w:hanging="480"/>
        <w:jc w:val="both"/>
        <w:rPr>
          <w:rFonts w:ascii="Times New Roman" w:hAnsi="Times New Roman"/>
          <w:sz w:val="24"/>
          <w:szCs w:val="24"/>
        </w:rPr>
      </w:pPr>
      <w:r w:rsidRPr="00DA4AE6">
        <w:rPr>
          <w:rFonts w:ascii="Times New Roman" w:hAnsi="Times New Roman"/>
          <w:sz w:val="24"/>
          <w:szCs w:val="24"/>
        </w:rPr>
        <w:t xml:space="preserve">    3. </w:t>
      </w:r>
      <w:proofErr w:type="gramStart"/>
      <w:r w:rsidRPr="00DA4AE6">
        <w:rPr>
          <w:rFonts w:ascii="Times New Roman" w:hAnsi="Times New Roman"/>
          <w:sz w:val="24"/>
          <w:szCs w:val="24"/>
        </w:rPr>
        <w:t>fiecare</w:t>
      </w:r>
      <w:proofErr w:type="gramEnd"/>
      <w:r w:rsidRPr="00DA4AE6">
        <w:rPr>
          <w:rFonts w:ascii="Times New Roman" w:hAnsi="Times New Roman"/>
          <w:sz w:val="24"/>
          <w:szCs w:val="24"/>
        </w:rPr>
        <w:t xml:space="preserve"> semnãturã prezentã pe acest document reprezintã persoana desemnatã sã înainteze oferta de participare, inclusiv în privinţa termenilor conţinuţi de ofertã;</w:t>
      </w:r>
    </w:p>
    <w:p w:rsidR="001C27AB" w:rsidRPr="00DA4AE6" w:rsidRDefault="001C27AB" w:rsidP="00461F64">
      <w:pPr>
        <w:ind w:left="480" w:hanging="480"/>
        <w:jc w:val="both"/>
        <w:rPr>
          <w:rFonts w:ascii="Times New Roman" w:hAnsi="Times New Roman"/>
          <w:sz w:val="24"/>
          <w:szCs w:val="24"/>
        </w:rPr>
      </w:pPr>
      <w:r w:rsidRPr="00DA4AE6">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1C27AB" w:rsidRPr="00DA4AE6" w:rsidRDefault="001C27AB" w:rsidP="00461F64">
      <w:pPr>
        <w:ind w:left="480" w:hanging="480"/>
        <w:jc w:val="both"/>
        <w:rPr>
          <w:rFonts w:ascii="Times New Roman" w:hAnsi="Times New Roman"/>
          <w:sz w:val="24"/>
          <w:szCs w:val="24"/>
        </w:rPr>
      </w:pPr>
      <w:r w:rsidRPr="00DA4AE6">
        <w:rPr>
          <w:rFonts w:ascii="Times New Roman" w:hAnsi="Times New Roman"/>
          <w:sz w:val="24"/>
          <w:szCs w:val="24"/>
        </w:rPr>
        <w:t xml:space="preserve">    5. </w:t>
      </w:r>
      <w:proofErr w:type="gramStart"/>
      <w:r w:rsidRPr="00DA4AE6">
        <w:rPr>
          <w:rFonts w:ascii="Times New Roman" w:hAnsi="Times New Roman"/>
          <w:sz w:val="24"/>
          <w:szCs w:val="24"/>
        </w:rPr>
        <w:t>oferta</w:t>
      </w:r>
      <w:proofErr w:type="gramEnd"/>
      <w:r w:rsidRPr="00DA4AE6">
        <w:rPr>
          <w:rFonts w:ascii="Times New Roman" w:hAnsi="Times New Roman"/>
          <w:sz w:val="24"/>
          <w:szCs w:val="24"/>
        </w:rPr>
        <w:t xml:space="preserve"> prezentatã a fost conceputã şi formulatã în mod independent faţã de oricare concurent, fãrã a exista consultãri, comunicãri, înţelegeri sau aranjamente cu aceştia; </w:t>
      </w:r>
    </w:p>
    <w:p w:rsidR="001C27AB" w:rsidRPr="00DA4AE6" w:rsidRDefault="001C27AB" w:rsidP="00461F64">
      <w:pPr>
        <w:ind w:left="480" w:hanging="480"/>
        <w:jc w:val="both"/>
        <w:rPr>
          <w:rFonts w:ascii="Times New Roman" w:hAnsi="Times New Roman"/>
          <w:sz w:val="24"/>
          <w:szCs w:val="24"/>
        </w:rPr>
      </w:pPr>
      <w:r w:rsidRPr="00DA4AE6">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1C27AB" w:rsidRPr="00DA4AE6" w:rsidRDefault="001C27AB" w:rsidP="00461F64">
      <w:pPr>
        <w:ind w:left="480" w:hanging="480"/>
        <w:jc w:val="both"/>
        <w:rPr>
          <w:rFonts w:ascii="Times New Roman" w:hAnsi="Times New Roman"/>
          <w:sz w:val="24"/>
          <w:szCs w:val="24"/>
        </w:rPr>
      </w:pPr>
      <w:r w:rsidRPr="00DA4AE6">
        <w:rPr>
          <w:rFonts w:ascii="Times New Roman" w:hAnsi="Times New Roman"/>
          <w:sz w:val="24"/>
          <w:szCs w:val="24"/>
        </w:rPr>
        <w:t xml:space="preserve">    7. </w:t>
      </w:r>
      <w:proofErr w:type="gramStart"/>
      <w:r w:rsidRPr="00DA4AE6">
        <w:rPr>
          <w:rFonts w:ascii="Times New Roman" w:hAnsi="Times New Roman"/>
          <w:sz w:val="24"/>
          <w:szCs w:val="24"/>
        </w:rPr>
        <w:t>oferta</w:t>
      </w:r>
      <w:proofErr w:type="gramEnd"/>
      <w:r w:rsidRPr="00DA4AE6">
        <w:rPr>
          <w:rFonts w:ascii="Times New Roman" w:hAnsi="Times New Roman"/>
          <w:sz w:val="24"/>
          <w:szCs w:val="24"/>
        </w:rPr>
        <w:t xml:space="preserve"> prezentatã nu conţine elemente care derivã din înţelegeri între concurenţi în ceea ce priveşte calitatea, cantitatea, specificaţii particulare ale produselor sau serviciilor oferite; </w:t>
      </w:r>
    </w:p>
    <w:p w:rsidR="001C27AB" w:rsidRPr="00DA4AE6" w:rsidRDefault="001C27AB" w:rsidP="00461F64">
      <w:pPr>
        <w:ind w:left="480" w:hanging="480"/>
        <w:jc w:val="both"/>
        <w:rPr>
          <w:rFonts w:ascii="Times New Roman" w:hAnsi="Times New Roman"/>
          <w:sz w:val="24"/>
          <w:szCs w:val="24"/>
        </w:rPr>
      </w:pPr>
      <w:r w:rsidRPr="00DA4AE6">
        <w:rPr>
          <w:rFonts w:ascii="Times New Roman" w:hAnsi="Times New Roman"/>
          <w:sz w:val="24"/>
          <w:szCs w:val="24"/>
        </w:rPr>
        <w:t xml:space="preserve">    8. </w:t>
      </w:r>
      <w:proofErr w:type="gramStart"/>
      <w:r w:rsidRPr="00DA4AE6">
        <w:rPr>
          <w:rFonts w:ascii="Times New Roman" w:hAnsi="Times New Roman"/>
          <w:sz w:val="24"/>
          <w:szCs w:val="24"/>
        </w:rPr>
        <w:t>detaliile</w:t>
      </w:r>
      <w:proofErr w:type="gramEnd"/>
      <w:r w:rsidRPr="00DA4AE6">
        <w:rPr>
          <w:rFonts w:ascii="Times New Roman" w:hAnsi="Times New Roman"/>
          <w:sz w:val="24"/>
          <w:szCs w:val="24"/>
        </w:rPr>
        <w:t xml:space="preserve"> prezentate în ofertã nu au fost comunicate, direct sau indirect, niciunui concurent înainte de momentul oficial al deschiderii publice, anunţatã de contractor.</w:t>
      </w:r>
    </w:p>
    <w:p w:rsidR="001C27AB" w:rsidRPr="00DA4AE6" w:rsidRDefault="001C27AB" w:rsidP="00461F64">
      <w:pPr>
        <w:rPr>
          <w:rFonts w:ascii="Times New Roman" w:hAnsi="Times New Roman"/>
          <w:sz w:val="24"/>
          <w:szCs w:val="24"/>
        </w:rPr>
      </w:pPr>
      <w:r w:rsidRPr="00DA4AE6">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r w:rsidRPr="00DA4AE6">
        <w:rPr>
          <w:rFonts w:ascii="Times New Roman" w:hAnsi="Times New Roman"/>
          <w:sz w:val="24"/>
          <w:szCs w:val="24"/>
        </w:rPr>
        <w:br/>
        <w:t xml:space="preserve">            Ofertant, </w:t>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t xml:space="preserve">Data </w:t>
      </w:r>
      <w:r w:rsidRPr="00DA4AE6">
        <w:rPr>
          <w:rFonts w:ascii="Times New Roman" w:hAnsi="Times New Roman"/>
          <w:sz w:val="24"/>
          <w:szCs w:val="24"/>
        </w:rPr>
        <w:br/>
        <w:t xml:space="preserve">         ..................... </w:t>
      </w:r>
    </w:p>
    <w:p w:rsidR="001C27AB" w:rsidRPr="00DA4AE6" w:rsidRDefault="001C27AB" w:rsidP="00461F64">
      <w:pPr>
        <w:jc w:val="both"/>
        <w:rPr>
          <w:rFonts w:ascii="Times New Roman" w:hAnsi="Times New Roman"/>
          <w:sz w:val="24"/>
          <w:szCs w:val="24"/>
        </w:rPr>
      </w:pPr>
      <w:r w:rsidRPr="00DA4AE6">
        <w:rPr>
          <w:rFonts w:ascii="Times New Roman" w:hAnsi="Times New Roman"/>
          <w:sz w:val="24"/>
          <w:szCs w:val="24"/>
        </w:rPr>
        <w:lastRenderedPageBreak/>
        <w:t xml:space="preserve">Reprezentant/Reprezentanţi legali </w:t>
      </w:r>
    </w:p>
    <w:p w:rsidR="001C27AB" w:rsidRPr="00DA4AE6" w:rsidRDefault="001C27AB" w:rsidP="00461F64">
      <w:pPr>
        <w:jc w:val="both"/>
        <w:rPr>
          <w:rFonts w:ascii="Times New Roman" w:hAnsi="Times New Roman"/>
          <w:sz w:val="24"/>
          <w:szCs w:val="24"/>
        </w:rPr>
      </w:pPr>
    </w:p>
    <w:p w:rsidR="001C27AB" w:rsidRPr="00DA4AE6" w:rsidRDefault="001C27AB" w:rsidP="00461F64">
      <w:pPr>
        <w:ind w:left="7212" w:firstLine="708"/>
        <w:jc w:val="both"/>
        <w:rPr>
          <w:rFonts w:ascii="Times New Roman" w:hAnsi="Times New Roman"/>
          <w:b/>
          <w:i/>
          <w:sz w:val="24"/>
          <w:szCs w:val="24"/>
        </w:rPr>
      </w:pPr>
      <w:r w:rsidRPr="00DA4AE6">
        <w:rPr>
          <w:rFonts w:ascii="Times New Roman" w:hAnsi="Times New Roman"/>
          <w:b/>
          <w:i/>
          <w:sz w:val="24"/>
          <w:szCs w:val="24"/>
        </w:rPr>
        <w:t>FORMULAR 5</w:t>
      </w:r>
    </w:p>
    <w:p w:rsidR="001C27AB" w:rsidRDefault="001C27AB" w:rsidP="00461F64">
      <w:pPr>
        <w:spacing w:after="0" w:line="240" w:lineRule="auto"/>
        <w:ind w:left="101" w:right="-20"/>
        <w:jc w:val="both"/>
        <w:rPr>
          <w:rFonts w:ascii="Times New Roman" w:hAnsi="Times New Roman"/>
          <w:color w:val="000000"/>
          <w:sz w:val="24"/>
          <w:szCs w:val="24"/>
        </w:rPr>
      </w:pPr>
      <w:r w:rsidRPr="00DA4AE6">
        <w:rPr>
          <w:rFonts w:ascii="Times New Roman" w:hAnsi="Times New Roman"/>
          <w:color w:val="000000"/>
          <w:sz w:val="24"/>
          <w:szCs w:val="24"/>
        </w:rPr>
        <w:t>OPE</w:t>
      </w:r>
      <w:r w:rsidRPr="00DA4AE6">
        <w:rPr>
          <w:rFonts w:ascii="Times New Roman" w:hAnsi="Times New Roman"/>
          <w:color w:val="000000"/>
          <w:spacing w:val="1"/>
          <w:sz w:val="24"/>
          <w:szCs w:val="24"/>
        </w:rPr>
        <w:t>R</w:t>
      </w:r>
      <w:r w:rsidRPr="00DA4AE6">
        <w:rPr>
          <w:rFonts w:ascii="Times New Roman" w:hAnsi="Times New Roman"/>
          <w:color w:val="000000"/>
          <w:sz w:val="24"/>
          <w:szCs w:val="24"/>
        </w:rPr>
        <w:t>AT</w:t>
      </w:r>
      <w:r w:rsidRPr="00DA4AE6">
        <w:rPr>
          <w:rFonts w:ascii="Times New Roman" w:hAnsi="Times New Roman"/>
          <w:color w:val="000000"/>
          <w:spacing w:val="-1"/>
          <w:sz w:val="24"/>
          <w:szCs w:val="24"/>
        </w:rPr>
        <w:t>O</w:t>
      </w:r>
      <w:r w:rsidRPr="00DA4AE6">
        <w:rPr>
          <w:rFonts w:ascii="Times New Roman" w:hAnsi="Times New Roman"/>
          <w:color w:val="000000"/>
          <w:sz w:val="24"/>
          <w:szCs w:val="24"/>
        </w:rPr>
        <w:t>R ECON</w:t>
      </w:r>
      <w:r w:rsidRPr="00DA4AE6">
        <w:rPr>
          <w:rFonts w:ascii="Times New Roman" w:hAnsi="Times New Roman"/>
          <w:color w:val="000000"/>
          <w:spacing w:val="-1"/>
          <w:sz w:val="24"/>
          <w:szCs w:val="24"/>
        </w:rPr>
        <w:t>O</w:t>
      </w:r>
      <w:r w:rsidRPr="00DA4AE6">
        <w:rPr>
          <w:rFonts w:ascii="Times New Roman" w:hAnsi="Times New Roman"/>
          <w:color w:val="000000"/>
          <w:spacing w:val="2"/>
          <w:sz w:val="24"/>
          <w:szCs w:val="24"/>
        </w:rPr>
        <w:t>M</w:t>
      </w:r>
      <w:r w:rsidRPr="00DA4AE6">
        <w:rPr>
          <w:rFonts w:ascii="Times New Roman" w:hAnsi="Times New Roman"/>
          <w:color w:val="000000"/>
          <w:sz w:val="24"/>
          <w:szCs w:val="24"/>
        </w:rPr>
        <w:t>IC................................................. (</w:t>
      </w:r>
      <w:proofErr w:type="gramStart"/>
      <w:r w:rsidRPr="00DA4AE6">
        <w:rPr>
          <w:rFonts w:ascii="Times New Roman" w:hAnsi="Times New Roman"/>
          <w:color w:val="000000"/>
          <w:sz w:val="24"/>
          <w:szCs w:val="24"/>
        </w:rPr>
        <w:t>d</w:t>
      </w:r>
      <w:r w:rsidRPr="00DA4AE6">
        <w:rPr>
          <w:rFonts w:ascii="Times New Roman" w:hAnsi="Times New Roman"/>
          <w:color w:val="000000"/>
          <w:spacing w:val="-2"/>
          <w:sz w:val="24"/>
          <w:szCs w:val="24"/>
        </w:rPr>
        <w:t>e</w:t>
      </w:r>
      <w:r w:rsidRPr="00DA4AE6">
        <w:rPr>
          <w:rFonts w:ascii="Times New Roman" w:hAnsi="Times New Roman"/>
          <w:color w:val="000000"/>
          <w:sz w:val="24"/>
          <w:szCs w:val="24"/>
        </w:rPr>
        <w:t>num</w:t>
      </w:r>
      <w:r w:rsidRPr="00DA4AE6">
        <w:rPr>
          <w:rFonts w:ascii="Times New Roman" w:hAnsi="Times New Roman"/>
          <w:color w:val="000000"/>
          <w:spacing w:val="1"/>
          <w:sz w:val="24"/>
          <w:szCs w:val="24"/>
        </w:rPr>
        <w:t>i</w:t>
      </w:r>
      <w:r w:rsidRPr="00DA4AE6">
        <w:rPr>
          <w:rFonts w:ascii="Times New Roman" w:hAnsi="Times New Roman"/>
          <w:color w:val="000000"/>
          <w:sz w:val="24"/>
          <w:szCs w:val="24"/>
        </w:rPr>
        <w:t>r</w:t>
      </w:r>
      <w:r w:rsidRPr="00DA4AE6">
        <w:rPr>
          <w:rFonts w:ascii="Times New Roman" w:hAnsi="Times New Roman"/>
          <w:color w:val="000000"/>
          <w:spacing w:val="-2"/>
          <w:sz w:val="24"/>
          <w:szCs w:val="24"/>
        </w:rPr>
        <w:t>e</w:t>
      </w:r>
      <w:r w:rsidRPr="00DA4AE6">
        <w:rPr>
          <w:rFonts w:ascii="Times New Roman" w:hAnsi="Times New Roman"/>
          <w:color w:val="000000"/>
          <w:spacing w:val="1"/>
          <w:sz w:val="24"/>
          <w:szCs w:val="24"/>
        </w:rPr>
        <w:t>a</w:t>
      </w:r>
      <w:proofErr w:type="gramEnd"/>
      <w:r w:rsidRPr="00DA4AE6">
        <w:rPr>
          <w:rFonts w:ascii="Times New Roman" w:hAnsi="Times New Roman"/>
          <w:color w:val="000000"/>
          <w:sz w:val="24"/>
          <w:szCs w:val="24"/>
        </w:rPr>
        <w:t>)</w:t>
      </w:r>
      <w:r w:rsidRPr="00DA4AE6">
        <w:rPr>
          <w:rFonts w:ascii="Times New Roman" w:hAnsi="Times New Roman"/>
          <w:color w:val="000000"/>
          <w:sz w:val="24"/>
          <w:szCs w:val="24"/>
        </w:rPr>
        <w:tab/>
      </w:r>
      <w:r w:rsidRPr="00DA4AE6">
        <w:rPr>
          <w:rFonts w:ascii="Times New Roman" w:hAnsi="Times New Roman"/>
          <w:color w:val="000000"/>
          <w:sz w:val="24"/>
          <w:szCs w:val="24"/>
        </w:rPr>
        <w:tab/>
      </w:r>
    </w:p>
    <w:p w:rsidR="001C27AB" w:rsidRDefault="001C27AB" w:rsidP="00461F64">
      <w:pPr>
        <w:spacing w:after="0" w:line="240" w:lineRule="auto"/>
        <w:ind w:left="101" w:right="-20"/>
        <w:jc w:val="both"/>
        <w:rPr>
          <w:rFonts w:ascii="Times New Roman" w:hAnsi="Times New Roman"/>
          <w:color w:val="000000"/>
          <w:sz w:val="24"/>
          <w:szCs w:val="24"/>
        </w:rPr>
      </w:pPr>
      <w:r w:rsidRPr="00DA4AE6">
        <w:rPr>
          <w:rFonts w:ascii="Times New Roman" w:hAnsi="Times New Roman"/>
          <w:color w:val="000000"/>
          <w:sz w:val="24"/>
          <w:szCs w:val="24"/>
        </w:rPr>
        <w:tab/>
      </w:r>
    </w:p>
    <w:p w:rsidR="001C27AB" w:rsidRPr="00DA4AE6" w:rsidRDefault="001C27AB" w:rsidP="00461F64">
      <w:pPr>
        <w:spacing w:after="0" w:line="240" w:lineRule="auto"/>
        <w:ind w:left="101" w:right="-20"/>
        <w:jc w:val="both"/>
        <w:rPr>
          <w:rFonts w:ascii="Times New Roman" w:hAnsi="Times New Roman"/>
          <w:color w:val="000000"/>
          <w:sz w:val="24"/>
          <w:szCs w:val="24"/>
        </w:rPr>
      </w:pPr>
      <w:r w:rsidRPr="00DA4AE6">
        <w:rPr>
          <w:rFonts w:ascii="Times New Roman" w:hAnsi="Times New Roman"/>
          <w:color w:val="000000"/>
          <w:sz w:val="24"/>
          <w:szCs w:val="24"/>
        </w:rPr>
        <w:tab/>
      </w:r>
      <w:r w:rsidRPr="00DA4AE6">
        <w:rPr>
          <w:rFonts w:ascii="Times New Roman" w:hAnsi="Times New Roman"/>
          <w:color w:val="000000"/>
          <w:sz w:val="24"/>
          <w:szCs w:val="24"/>
        </w:rPr>
        <w:tab/>
      </w:r>
      <w:r w:rsidRPr="00DA4AE6">
        <w:rPr>
          <w:rFonts w:ascii="Times New Roman" w:hAnsi="Times New Roman"/>
          <w:color w:val="000000"/>
          <w:sz w:val="24"/>
          <w:szCs w:val="24"/>
        </w:rPr>
        <w:tab/>
      </w:r>
      <w:r w:rsidRPr="00DA4AE6">
        <w:rPr>
          <w:rFonts w:ascii="Times New Roman" w:hAnsi="Times New Roman"/>
          <w:color w:val="000000"/>
          <w:sz w:val="24"/>
          <w:szCs w:val="24"/>
        </w:rPr>
        <w:tab/>
      </w:r>
      <w:r w:rsidRPr="00DA4AE6">
        <w:rPr>
          <w:rFonts w:ascii="Times New Roman" w:hAnsi="Times New Roman"/>
          <w:color w:val="000000"/>
          <w:sz w:val="24"/>
          <w:szCs w:val="24"/>
        </w:rPr>
        <w:tab/>
        <w:t xml:space="preserve">    </w:t>
      </w:r>
      <w:r w:rsidRPr="00DA4AE6">
        <w:rPr>
          <w:rFonts w:ascii="Times New Roman" w:hAnsi="Times New Roman"/>
          <w:b/>
          <w:bCs/>
          <w:i/>
          <w:sz w:val="24"/>
          <w:szCs w:val="24"/>
        </w:rPr>
        <w:t>DECLARAŢIE</w:t>
      </w:r>
    </w:p>
    <w:p w:rsidR="001C27AB" w:rsidRPr="00DA4AE6" w:rsidRDefault="001C27AB" w:rsidP="00461F64">
      <w:pPr>
        <w:autoSpaceDE w:val="0"/>
        <w:spacing w:after="0" w:line="240" w:lineRule="auto"/>
        <w:ind w:right="-6"/>
        <w:rPr>
          <w:rFonts w:ascii="Times New Roman" w:hAnsi="Times New Roman"/>
          <w:b/>
          <w:sz w:val="24"/>
          <w:szCs w:val="24"/>
          <w:vertAlign w:val="superscript"/>
        </w:rPr>
      </w:pPr>
      <w:r w:rsidRPr="00DA4AE6">
        <w:rPr>
          <w:rFonts w:ascii="Times New Roman" w:hAnsi="Times New Roman"/>
          <w:b/>
          <w:sz w:val="24"/>
          <w:szCs w:val="24"/>
        </w:rPr>
        <w:t xml:space="preserve">                                      </w:t>
      </w:r>
      <w:proofErr w:type="gramStart"/>
      <w:r w:rsidRPr="00DA4AE6">
        <w:rPr>
          <w:rFonts w:ascii="Times New Roman" w:hAnsi="Times New Roman"/>
          <w:b/>
          <w:sz w:val="24"/>
          <w:szCs w:val="24"/>
        </w:rPr>
        <w:t>privind</w:t>
      </w:r>
      <w:proofErr w:type="gramEnd"/>
      <w:r w:rsidRPr="00DA4AE6">
        <w:rPr>
          <w:rFonts w:ascii="Times New Roman" w:hAnsi="Times New Roman"/>
          <w:b/>
          <w:sz w:val="24"/>
          <w:szCs w:val="24"/>
        </w:rPr>
        <w:t xml:space="preserve"> neincadrarea in prevederile art. 69</w:t>
      </w:r>
      <w:r w:rsidRPr="00DA4AE6">
        <w:rPr>
          <w:rStyle w:val="FootnoteReference"/>
          <w:rFonts w:ascii="Times New Roman" w:hAnsi="Times New Roman"/>
          <w:b/>
          <w:sz w:val="24"/>
          <w:szCs w:val="24"/>
        </w:rPr>
        <w:footnoteReference w:id="1"/>
      </w:r>
    </w:p>
    <w:p w:rsidR="001C27AB" w:rsidRPr="00DA4AE6" w:rsidRDefault="001C27AB" w:rsidP="00461F64">
      <w:pPr>
        <w:autoSpaceDE w:val="0"/>
        <w:spacing w:after="0" w:line="240" w:lineRule="auto"/>
        <w:ind w:right="-6"/>
        <w:jc w:val="center"/>
        <w:rPr>
          <w:rFonts w:ascii="Times New Roman" w:hAnsi="Times New Roman"/>
          <w:b/>
          <w:bCs/>
          <w:i/>
          <w:sz w:val="24"/>
          <w:szCs w:val="24"/>
        </w:rPr>
      </w:pPr>
      <w:proofErr w:type="gramStart"/>
      <w:r w:rsidRPr="00DA4AE6">
        <w:rPr>
          <w:rFonts w:ascii="Times New Roman" w:hAnsi="Times New Roman"/>
          <w:i/>
          <w:sz w:val="24"/>
          <w:szCs w:val="24"/>
        </w:rPr>
        <w:t>al</w:t>
      </w:r>
      <w:proofErr w:type="gramEnd"/>
      <w:r w:rsidRPr="00DA4AE6">
        <w:rPr>
          <w:rFonts w:ascii="Times New Roman" w:hAnsi="Times New Roman"/>
          <w:i/>
          <w:sz w:val="24"/>
          <w:szCs w:val="24"/>
        </w:rPr>
        <w:t xml:space="preserve"> Ofertantul/Candidatul/Ofertantul asociat/Subcontractantul/ Terţ susţinător</w:t>
      </w:r>
    </w:p>
    <w:p w:rsidR="001C27AB" w:rsidRPr="00DA4AE6" w:rsidRDefault="001C27AB" w:rsidP="00461F64">
      <w:pPr>
        <w:ind w:left="374" w:firstLine="720"/>
        <w:jc w:val="both"/>
        <w:rPr>
          <w:rFonts w:ascii="Times New Roman" w:hAnsi="Times New Roman"/>
          <w:sz w:val="24"/>
          <w:szCs w:val="24"/>
        </w:rPr>
      </w:pPr>
      <w:r w:rsidRPr="00DA4AE6">
        <w:rPr>
          <w:rFonts w:ascii="Times New Roman" w:hAnsi="Times New Roman"/>
          <w:sz w:val="24"/>
          <w:szCs w:val="24"/>
        </w:rPr>
        <w:t>Subsemnatul/a</w:t>
      </w:r>
      <w:proofErr w:type="gramStart"/>
      <w:r w:rsidRPr="00DA4AE6">
        <w:rPr>
          <w:rFonts w:ascii="Times New Roman" w:hAnsi="Times New Roman"/>
          <w:sz w:val="24"/>
          <w:szCs w:val="24"/>
        </w:rPr>
        <w:t>……………..................……........…,</w:t>
      </w:r>
      <w:proofErr w:type="gramEnd"/>
      <w:r w:rsidRPr="00DA4AE6">
        <w:rPr>
          <w:rFonts w:ascii="Times New Roman" w:hAnsi="Times New Roman"/>
          <w:sz w:val="24"/>
          <w:szCs w:val="24"/>
        </w:rPr>
        <w:t xml:space="preserve"> reprezentant împuternicit al _______________________________________________________________________,</w:t>
      </w:r>
    </w:p>
    <w:p w:rsidR="001C27AB" w:rsidRPr="00DA4AE6" w:rsidRDefault="001C27AB" w:rsidP="00461F64">
      <w:pPr>
        <w:rPr>
          <w:rFonts w:ascii="Times New Roman" w:hAnsi="Times New Roman"/>
          <w:sz w:val="24"/>
          <w:szCs w:val="24"/>
        </w:rPr>
      </w:pPr>
      <w:r w:rsidRPr="00DA4AE6">
        <w:rPr>
          <w:rFonts w:ascii="Times New Roman" w:hAnsi="Times New Roman"/>
          <w:i/>
          <w:sz w:val="24"/>
          <w:szCs w:val="24"/>
        </w:rPr>
        <w:t xml:space="preserve">       (denumirea/numele şi sediul/adresa Ofertant/Candidat/Ofertant asociat/Subcontractant/ Terţ  susţinător),</w:t>
      </w:r>
      <w:r w:rsidRPr="00DA4AE6">
        <w:rPr>
          <w:rFonts w:ascii="Times New Roman" w:hAnsi="Times New Roman"/>
          <w:sz w:val="24"/>
          <w:szCs w:val="24"/>
        </w:rPr>
        <w:t xml:space="preserve">declar pe proprie răspundere, sub sancţiunea excluderii din selecţia de oferte şi a sancţiunilor aplicate faptei de fals în acte publice, că nu avem drept membrii în cadrul consiliului de administraţie/organului de conducere colectivă sau supervizare şi/sau nu avem acţionari ori asociaţi persoane care sunt soţ/soţie, rudă sau afin până la gradul al patrulea inclusiv, sau care se află în relaţii comerciale astfel cum acestea sunt prevăzute la art. 69ˆ1 lit. a)  </w:t>
      </w:r>
      <w:proofErr w:type="gramStart"/>
      <w:r w:rsidRPr="00DA4AE6">
        <w:rPr>
          <w:rFonts w:ascii="Times New Roman" w:hAnsi="Times New Roman"/>
          <w:sz w:val="24"/>
          <w:szCs w:val="24"/>
        </w:rPr>
        <w:t>din</w:t>
      </w:r>
      <w:proofErr w:type="gramEnd"/>
      <w:r w:rsidRPr="00DA4AE6">
        <w:rPr>
          <w:rFonts w:ascii="Times New Roman" w:hAnsi="Times New Roman"/>
          <w:sz w:val="24"/>
          <w:szCs w:val="24"/>
        </w:rPr>
        <w:t xml:space="preserve"> Ordonanţa de Urgenţă a Guvernului nr. 34/</w:t>
      </w:r>
      <w:proofErr w:type="gramStart"/>
      <w:r w:rsidRPr="00DA4AE6">
        <w:rPr>
          <w:rFonts w:ascii="Times New Roman" w:hAnsi="Times New Roman"/>
          <w:sz w:val="24"/>
          <w:szCs w:val="24"/>
        </w:rPr>
        <w:t>2006  cu</w:t>
      </w:r>
      <w:proofErr w:type="gramEnd"/>
      <w:r w:rsidRPr="00DA4AE6">
        <w:rPr>
          <w:rFonts w:ascii="Times New Roman" w:hAnsi="Times New Roman"/>
          <w:sz w:val="24"/>
          <w:szCs w:val="24"/>
        </w:rPr>
        <w:t xml:space="preserve"> modificările şi complertările ulterioare, cu persoane ce deţin funcţii de decizie în cadrul autorităţii contractante: </w:t>
      </w:r>
    </w:p>
    <w:p w:rsidR="001C27AB" w:rsidRPr="00DA4AE6" w:rsidRDefault="001C27AB" w:rsidP="00461F64">
      <w:pPr>
        <w:numPr>
          <w:ilvl w:val="0"/>
          <w:numId w:val="23"/>
        </w:numPr>
        <w:spacing w:after="0" w:line="240" w:lineRule="auto"/>
        <w:rPr>
          <w:rFonts w:ascii="Times New Roman" w:hAnsi="Times New Roman"/>
          <w:sz w:val="24"/>
          <w:szCs w:val="24"/>
        </w:rPr>
      </w:pPr>
      <w:r w:rsidRPr="00DA4AE6">
        <w:rPr>
          <w:rFonts w:ascii="Times New Roman" w:hAnsi="Times New Roman"/>
          <w:sz w:val="24"/>
          <w:szCs w:val="24"/>
        </w:rPr>
        <w:t>George Scripcaru</w:t>
      </w:r>
    </w:p>
    <w:p w:rsidR="001C27AB" w:rsidRPr="00DA4AE6" w:rsidRDefault="001C27AB" w:rsidP="00461F64">
      <w:pPr>
        <w:numPr>
          <w:ilvl w:val="0"/>
          <w:numId w:val="23"/>
        </w:numPr>
        <w:spacing w:after="0" w:line="240" w:lineRule="auto"/>
        <w:rPr>
          <w:rFonts w:ascii="Times New Roman" w:hAnsi="Times New Roman"/>
          <w:sz w:val="24"/>
          <w:szCs w:val="24"/>
        </w:rPr>
      </w:pPr>
      <w:r w:rsidRPr="00DA4AE6">
        <w:rPr>
          <w:rFonts w:ascii="Times New Roman" w:hAnsi="Times New Roman"/>
          <w:sz w:val="24"/>
          <w:szCs w:val="24"/>
        </w:rPr>
        <w:t>Durbacă Alexandrina Adina</w:t>
      </w:r>
    </w:p>
    <w:p w:rsidR="001C27AB" w:rsidRPr="00DA4AE6" w:rsidRDefault="001C27AB" w:rsidP="00461F64">
      <w:pPr>
        <w:numPr>
          <w:ilvl w:val="0"/>
          <w:numId w:val="23"/>
        </w:numPr>
        <w:spacing w:after="0" w:line="240" w:lineRule="auto"/>
        <w:rPr>
          <w:rFonts w:ascii="Times New Roman" w:hAnsi="Times New Roman"/>
          <w:sz w:val="24"/>
          <w:szCs w:val="24"/>
        </w:rPr>
      </w:pPr>
      <w:r w:rsidRPr="00DA4AE6">
        <w:rPr>
          <w:rFonts w:ascii="Times New Roman" w:hAnsi="Times New Roman"/>
          <w:sz w:val="24"/>
          <w:szCs w:val="24"/>
        </w:rPr>
        <w:t>Bucur Ciprian</w:t>
      </w:r>
    </w:p>
    <w:p w:rsidR="001C27AB" w:rsidRPr="00DA4AE6" w:rsidRDefault="001C27AB" w:rsidP="00461F64">
      <w:pPr>
        <w:numPr>
          <w:ilvl w:val="0"/>
          <w:numId w:val="23"/>
        </w:numPr>
        <w:spacing w:after="0" w:line="240" w:lineRule="auto"/>
        <w:rPr>
          <w:rFonts w:ascii="Times New Roman" w:hAnsi="Times New Roman"/>
          <w:sz w:val="24"/>
          <w:szCs w:val="24"/>
        </w:rPr>
      </w:pPr>
      <w:r w:rsidRPr="00DA4AE6">
        <w:rPr>
          <w:rFonts w:ascii="Times New Roman" w:hAnsi="Times New Roman"/>
          <w:sz w:val="24"/>
          <w:szCs w:val="24"/>
        </w:rPr>
        <w:t>Anda Maria Zamora</w:t>
      </w:r>
    </w:p>
    <w:p w:rsidR="001C27AB" w:rsidRPr="00DA4AE6" w:rsidRDefault="001C27AB" w:rsidP="00461F64">
      <w:pPr>
        <w:pStyle w:val="bullet1"/>
        <w:numPr>
          <w:ilvl w:val="0"/>
          <w:numId w:val="23"/>
        </w:numPr>
        <w:spacing w:before="0" w:after="0"/>
        <w:jc w:val="both"/>
        <w:rPr>
          <w:rFonts w:ascii="Times New Roman" w:hAnsi="Times New Roman"/>
          <w:color w:val="000000"/>
          <w:sz w:val="24"/>
        </w:rPr>
      </w:pPr>
      <w:r w:rsidRPr="00DA4AE6">
        <w:rPr>
          <w:rFonts w:ascii="Times New Roman" w:hAnsi="Times New Roman"/>
          <w:sz w:val="24"/>
        </w:rPr>
        <w:t>Patraulea Adina</w:t>
      </w:r>
    </w:p>
    <w:p w:rsidR="001C27AB" w:rsidRPr="00DA4AE6" w:rsidRDefault="001C27AB" w:rsidP="004B31D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Ramona Mândrea</w:t>
      </w:r>
    </w:p>
    <w:p w:rsidR="001C27AB" w:rsidRPr="00DA4AE6" w:rsidRDefault="001C27AB" w:rsidP="004B31D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 xml:space="preserve">Alexandru Marian Barbu </w:t>
      </w:r>
    </w:p>
    <w:p w:rsidR="001C27AB" w:rsidRPr="00DA4AE6" w:rsidRDefault="001C27AB" w:rsidP="004B31D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Liliana Ferezan</w:t>
      </w:r>
    </w:p>
    <w:p w:rsidR="001C27AB" w:rsidRPr="00DA4AE6" w:rsidRDefault="001C27AB" w:rsidP="00461F64">
      <w:pPr>
        <w:pStyle w:val="bullet1"/>
        <w:numPr>
          <w:ilvl w:val="0"/>
          <w:numId w:val="23"/>
        </w:numPr>
        <w:spacing w:before="0" w:after="0"/>
        <w:jc w:val="both"/>
        <w:rPr>
          <w:rFonts w:ascii="Times New Roman" w:hAnsi="Times New Roman"/>
          <w:color w:val="000000"/>
          <w:sz w:val="24"/>
        </w:rPr>
      </w:pPr>
      <w:r w:rsidRPr="00DA4AE6">
        <w:rPr>
          <w:rFonts w:ascii="Times New Roman" w:hAnsi="Times New Roman"/>
          <w:color w:val="000000"/>
          <w:sz w:val="24"/>
        </w:rPr>
        <w:t xml:space="preserve">Bianca Calinschi </w:t>
      </w:r>
    </w:p>
    <w:p w:rsidR="001C27AB" w:rsidRPr="00DA4AE6" w:rsidRDefault="001C27AB" w:rsidP="00461F64">
      <w:pPr>
        <w:pStyle w:val="bullet1"/>
        <w:numPr>
          <w:ilvl w:val="0"/>
          <w:numId w:val="23"/>
        </w:numPr>
        <w:spacing w:before="0" w:after="0"/>
        <w:jc w:val="both"/>
        <w:rPr>
          <w:rFonts w:ascii="Times New Roman" w:hAnsi="Times New Roman"/>
          <w:color w:val="000000"/>
          <w:sz w:val="24"/>
        </w:rPr>
      </w:pPr>
      <w:r w:rsidRPr="00DA4AE6">
        <w:rPr>
          <w:rFonts w:ascii="Times New Roman" w:hAnsi="Times New Roman"/>
          <w:color w:val="000000"/>
          <w:sz w:val="24"/>
        </w:rPr>
        <w:t>Fesa Nicolae</w:t>
      </w:r>
    </w:p>
    <w:p w:rsidR="001C27AB" w:rsidRPr="00DA4AE6" w:rsidRDefault="001C27AB" w:rsidP="00461F6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Marilena Tudorache</w:t>
      </w:r>
    </w:p>
    <w:p w:rsidR="001C27AB" w:rsidRPr="00DA4AE6" w:rsidRDefault="001C27AB" w:rsidP="00461F6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Valeria Mavrodin</w:t>
      </w:r>
    </w:p>
    <w:p w:rsidR="001C27AB" w:rsidRPr="00DA4AE6" w:rsidRDefault="001C27AB" w:rsidP="00461F6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Alice Dudu</w:t>
      </w:r>
    </w:p>
    <w:p w:rsidR="001C27AB" w:rsidRPr="00DA4AE6" w:rsidRDefault="001C27AB" w:rsidP="00461F6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 xml:space="preserve">Laurentiu Cazanescu </w:t>
      </w:r>
    </w:p>
    <w:p w:rsidR="001C27AB" w:rsidRPr="00DA4AE6" w:rsidRDefault="001C27AB" w:rsidP="00461F6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Maria Oprea</w:t>
      </w:r>
    </w:p>
    <w:p w:rsidR="001C27AB" w:rsidRPr="00DA4AE6" w:rsidRDefault="001C27AB" w:rsidP="00461F64">
      <w:pPr>
        <w:numPr>
          <w:ilvl w:val="0"/>
          <w:numId w:val="23"/>
        </w:numPr>
        <w:spacing w:after="0" w:line="240" w:lineRule="auto"/>
        <w:rPr>
          <w:rFonts w:ascii="Times New Roman" w:hAnsi="Times New Roman"/>
          <w:color w:val="000000"/>
          <w:sz w:val="24"/>
          <w:szCs w:val="24"/>
        </w:rPr>
      </w:pPr>
      <w:r w:rsidRPr="00DA4AE6">
        <w:rPr>
          <w:rFonts w:ascii="Times New Roman" w:hAnsi="Times New Roman"/>
          <w:sz w:val="24"/>
          <w:szCs w:val="24"/>
        </w:rPr>
        <w:t xml:space="preserve">Mihaela Delia Gal </w:t>
      </w:r>
    </w:p>
    <w:p w:rsidR="001C27AB" w:rsidRPr="00DA4AE6" w:rsidRDefault="001C27AB" w:rsidP="00461F64">
      <w:pPr>
        <w:jc w:val="both"/>
        <w:rPr>
          <w:rFonts w:ascii="Times New Roman" w:hAnsi="Times New Roman"/>
          <w:sz w:val="24"/>
          <w:szCs w:val="24"/>
        </w:rPr>
      </w:pPr>
      <w:r w:rsidRPr="00DA4AE6">
        <w:rPr>
          <w:rFonts w:ascii="Times New Roman" w:hAnsi="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dispunem.Înţeleg că în cazul în care această declaraţie nu este conformă cu realitatea sunt pasibil de încălcarea prevederilor legislaţiei penale privind falsul în declaraţii.Prezenta declaraţie este valabilă până la data de __________________________________</w:t>
      </w:r>
    </w:p>
    <w:p w:rsidR="001C27AB" w:rsidRPr="00DA4AE6" w:rsidRDefault="001C27AB" w:rsidP="00461F64">
      <w:pPr>
        <w:jc w:val="both"/>
        <w:rPr>
          <w:rFonts w:ascii="Times New Roman" w:hAnsi="Times New Roman"/>
          <w:sz w:val="24"/>
          <w:szCs w:val="24"/>
        </w:rPr>
      </w:pP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proofErr w:type="gramStart"/>
      <w:r w:rsidRPr="00DA4AE6">
        <w:rPr>
          <w:rFonts w:ascii="Times New Roman" w:hAnsi="Times New Roman"/>
          <w:sz w:val="24"/>
          <w:szCs w:val="24"/>
        </w:rPr>
        <w:t>( se</w:t>
      </w:r>
      <w:proofErr w:type="gramEnd"/>
      <w:r w:rsidRPr="00DA4AE6">
        <w:rPr>
          <w:rFonts w:ascii="Times New Roman" w:hAnsi="Times New Roman"/>
          <w:sz w:val="24"/>
          <w:szCs w:val="24"/>
        </w:rPr>
        <w:t xml:space="preserve"> precizează data expirării perioadei de valabilitate a ofertei</w:t>
      </w:r>
    </w:p>
    <w:p w:rsidR="001C27AB" w:rsidRPr="00DA4AE6" w:rsidRDefault="001C27AB" w:rsidP="00461F64">
      <w:pPr>
        <w:jc w:val="both"/>
        <w:rPr>
          <w:rFonts w:ascii="Times New Roman" w:hAnsi="Times New Roman"/>
          <w:color w:val="000000"/>
          <w:sz w:val="24"/>
          <w:szCs w:val="24"/>
          <w:lang w:val="es-MX"/>
        </w:rPr>
      </w:pPr>
      <w:r w:rsidRPr="00DA4AE6">
        <w:rPr>
          <w:rFonts w:ascii="Times New Roman" w:hAnsi="Times New Roman"/>
          <w:color w:val="000000"/>
          <w:sz w:val="24"/>
          <w:szCs w:val="24"/>
          <w:lang w:val="es-MX"/>
        </w:rPr>
        <w:lastRenderedPageBreak/>
        <w:t>Data completarii __________</w:t>
      </w:r>
    </w:p>
    <w:p w:rsidR="001C27AB" w:rsidRPr="00DA4AE6" w:rsidRDefault="001C27AB" w:rsidP="00461F64">
      <w:pPr>
        <w:rPr>
          <w:rFonts w:ascii="Times New Roman" w:hAnsi="Times New Roman"/>
          <w:sz w:val="24"/>
          <w:szCs w:val="24"/>
        </w:rPr>
      </w:pPr>
      <w:r w:rsidRPr="00DA4AE6">
        <w:rPr>
          <w:rFonts w:ascii="Times New Roman" w:hAnsi="Times New Roman"/>
          <w:color w:val="000000"/>
          <w:sz w:val="24"/>
          <w:szCs w:val="24"/>
        </w:rPr>
        <w:t>Operator economic</w:t>
      </w:r>
      <w:proofErr w:type="gramStart"/>
      <w:r w:rsidRPr="00DA4AE6">
        <w:rPr>
          <w:rFonts w:ascii="Times New Roman" w:hAnsi="Times New Roman"/>
          <w:color w:val="000000"/>
          <w:sz w:val="24"/>
          <w:szCs w:val="24"/>
        </w:rPr>
        <w:t>,_</w:t>
      </w:r>
      <w:proofErr w:type="gramEnd"/>
      <w:r w:rsidRPr="00DA4AE6">
        <w:rPr>
          <w:rFonts w:ascii="Times New Roman" w:hAnsi="Times New Roman"/>
          <w:color w:val="000000"/>
          <w:sz w:val="24"/>
          <w:szCs w:val="24"/>
        </w:rPr>
        <w:t>_________________________(numele reprezentantului legal, în clar)_____________________________                             (semnatura autorizata)</w:t>
      </w:r>
      <w:r w:rsidRPr="00DA4AE6">
        <w:rPr>
          <w:rFonts w:ascii="Times New Roman" w:hAnsi="Times New Roman"/>
          <w:sz w:val="24"/>
          <w:szCs w:val="24"/>
        </w:rPr>
        <w:t>............................</w:t>
      </w:r>
      <w:r w:rsidRPr="00DA4AE6">
        <w:rPr>
          <w:rFonts w:ascii="Times New Roman" w:hAnsi="Times New Roman"/>
          <w:i/>
          <w:sz w:val="24"/>
          <w:szCs w:val="24"/>
        </w:rPr>
        <w:t>(denumirea/numele ofertant)</w:t>
      </w:r>
    </w:p>
    <w:p w:rsidR="001C27AB" w:rsidRPr="00DA4AE6" w:rsidRDefault="001C27AB" w:rsidP="00B63D7E">
      <w:pPr>
        <w:jc w:val="center"/>
        <w:rPr>
          <w:rFonts w:ascii="Times New Roman" w:hAnsi="Times New Roman"/>
          <w:b/>
          <w:sz w:val="24"/>
          <w:szCs w:val="24"/>
        </w:rPr>
      </w:pPr>
    </w:p>
    <w:p w:rsidR="001C27AB" w:rsidRPr="00DA4AE6" w:rsidRDefault="001C27AB" w:rsidP="00B63D7E">
      <w:pPr>
        <w:jc w:val="center"/>
        <w:rPr>
          <w:rFonts w:ascii="Times New Roman" w:hAnsi="Times New Roman"/>
          <w:b/>
          <w:sz w:val="24"/>
          <w:szCs w:val="24"/>
        </w:rPr>
      </w:pPr>
    </w:p>
    <w:p w:rsidR="001C27AB" w:rsidRPr="00DA4AE6" w:rsidRDefault="001C27AB" w:rsidP="00B63D7E">
      <w:pPr>
        <w:jc w:val="center"/>
        <w:rPr>
          <w:rFonts w:ascii="Times New Roman" w:hAnsi="Times New Roman"/>
          <w:b/>
          <w:sz w:val="24"/>
          <w:szCs w:val="24"/>
        </w:rPr>
      </w:pPr>
      <w:r w:rsidRPr="00DA4AE6">
        <w:rPr>
          <w:rFonts w:ascii="Times New Roman" w:hAnsi="Times New Roman"/>
          <w:b/>
          <w:sz w:val="24"/>
          <w:szCs w:val="24"/>
        </w:rPr>
        <w:t>FORMULAR DE OFERTĂ</w:t>
      </w:r>
    </w:p>
    <w:p w:rsidR="001C27AB" w:rsidRPr="00DA4AE6" w:rsidRDefault="001C27AB" w:rsidP="00B63D7E">
      <w:pPr>
        <w:jc w:val="center"/>
        <w:rPr>
          <w:rFonts w:ascii="Times New Roman" w:hAnsi="Times New Roman"/>
          <w:b/>
          <w:sz w:val="24"/>
          <w:szCs w:val="24"/>
        </w:rPr>
      </w:pPr>
    </w:p>
    <w:p w:rsidR="001C27AB" w:rsidRPr="00DA4AE6" w:rsidRDefault="001C27AB" w:rsidP="00B63D7E">
      <w:pPr>
        <w:ind w:firstLine="720"/>
        <w:jc w:val="both"/>
        <w:rPr>
          <w:rFonts w:ascii="Times New Roman" w:hAnsi="Times New Roman"/>
          <w:sz w:val="24"/>
          <w:szCs w:val="24"/>
        </w:rPr>
      </w:pPr>
      <w:proofErr w:type="gramStart"/>
      <w:r w:rsidRPr="00DA4AE6">
        <w:rPr>
          <w:rFonts w:ascii="Times New Roman" w:hAnsi="Times New Roman"/>
          <w:sz w:val="24"/>
          <w:szCs w:val="24"/>
        </w:rPr>
        <w:t>Către .</w:t>
      </w:r>
      <w:proofErr w:type="gramEnd"/>
      <w:r w:rsidRPr="00DA4AE6">
        <w:rPr>
          <w:rFonts w:ascii="Times New Roman" w:hAnsi="Times New Roman"/>
          <w:sz w:val="24"/>
          <w:szCs w:val="24"/>
        </w:rPr>
        <w:t xml:space="preserve"> ...................................................................................................</w:t>
      </w:r>
    </w:p>
    <w:p w:rsidR="001C27AB" w:rsidRPr="00DA4AE6" w:rsidRDefault="001C27AB" w:rsidP="00B63D7E">
      <w:pPr>
        <w:ind w:left="720" w:firstLine="720"/>
        <w:jc w:val="both"/>
        <w:rPr>
          <w:rFonts w:ascii="Times New Roman" w:hAnsi="Times New Roman"/>
          <w:sz w:val="24"/>
          <w:szCs w:val="24"/>
        </w:rPr>
      </w:pPr>
      <w:r w:rsidRPr="00DA4AE6">
        <w:rPr>
          <w:rFonts w:ascii="Times New Roman" w:hAnsi="Times New Roman"/>
          <w:sz w:val="24"/>
          <w:szCs w:val="24"/>
        </w:rPr>
        <w:t xml:space="preserve">  (</w:t>
      </w:r>
      <w:proofErr w:type="gramStart"/>
      <w:r w:rsidRPr="00DA4AE6">
        <w:rPr>
          <w:rFonts w:ascii="Times New Roman" w:hAnsi="Times New Roman"/>
          <w:sz w:val="24"/>
          <w:szCs w:val="24"/>
        </w:rPr>
        <w:t>denumirea</w:t>
      </w:r>
      <w:proofErr w:type="gramEnd"/>
      <w:r w:rsidRPr="00DA4AE6">
        <w:rPr>
          <w:rFonts w:ascii="Times New Roman" w:hAnsi="Times New Roman"/>
          <w:sz w:val="24"/>
          <w:szCs w:val="24"/>
        </w:rPr>
        <w:t xml:space="preserve"> autorităţii contractante şi adresa completă)</w:t>
      </w:r>
    </w:p>
    <w:p w:rsidR="001C27AB" w:rsidRPr="00DA4AE6" w:rsidRDefault="001C27AB" w:rsidP="00B63D7E">
      <w:pPr>
        <w:jc w:val="both"/>
        <w:rPr>
          <w:rFonts w:ascii="Times New Roman" w:hAnsi="Times New Roman"/>
          <w:sz w:val="24"/>
          <w:szCs w:val="24"/>
        </w:rPr>
      </w:pPr>
      <w:r w:rsidRPr="00DA4AE6">
        <w:rPr>
          <w:rFonts w:ascii="Times New Roman" w:hAnsi="Times New Roman"/>
          <w:sz w:val="24"/>
          <w:szCs w:val="24"/>
        </w:rPr>
        <w:t xml:space="preserve">1. Examinând documentaţia de atribuire, subsemnaţii, reprezentanţi ai </w:t>
      </w:r>
      <w:proofErr w:type="gramStart"/>
      <w:r w:rsidRPr="00DA4AE6">
        <w:rPr>
          <w:rFonts w:ascii="Times New Roman" w:hAnsi="Times New Roman"/>
          <w:sz w:val="24"/>
          <w:szCs w:val="24"/>
        </w:rPr>
        <w:t>ofertantului ......</w:t>
      </w:r>
      <w:proofErr w:type="gramEnd"/>
      <w:r w:rsidRPr="00DA4AE6">
        <w:rPr>
          <w:rFonts w:ascii="Times New Roman" w:hAnsi="Times New Roman"/>
          <w:sz w:val="24"/>
          <w:szCs w:val="24"/>
        </w:rPr>
        <w:t xml:space="preserve"> (denumirea/numele ofertantului) ne oferim ca, în conformitate cu prevederile şi cerinţele cuprinse în documentaţia mai sus mentionată, </w:t>
      </w:r>
      <w:r w:rsidRPr="00DA4AE6">
        <w:rPr>
          <w:rFonts w:ascii="Times New Roman" w:hAnsi="Times New Roman"/>
          <w:b/>
          <w:sz w:val="24"/>
          <w:szCs w:val="24"/>
        </w:rPr>
        <w:t xml:space="preserve">să </w:t>
      </w:r>
      <w:proofErr w:type="gramStart"/>
      <w:r w:rsidRPr="00DA4AE6">
        <w:rPr>
          <w:rFonts w:ascii="Times New Roman" w:hAnsi="Times New Roman"/>
          <w:b/>
          <w:sz w:val="24"/>
          <w:szCs w:val="24"/>
        </w:rPr>
        <w:t>prestăm ......................</w:t>
      </w:r>
      <w:proofErr w:type="gramEnd"/>
      <w:r w:rsidRPr="00DA4AE6">
        <w:rPr>
          <w:rFonts w:ascii="Times New Roman" w:hAnsi="Times New Roman"/>
          <w:sz w:val="24"/>
          <w:szCs w:val="24"/>
        </w:rPr>
        <w:t xml:space="preserve"> (</w:t>
      </w:r>
      <w:proofErr w:type="gramStart"/>
      <w:r w:rsidRPr="00DA4AE6">
        <w:rPr>
          <w:rFonts w:ascii="Times New Roman" w:hAnsi="Times New Roman"/>
          <w:sz w:val="24"/>
          <w:szCs w:val="24"/>
        </w:rPr>
        <w:t>denumirea</w:t>
      </w:r>
      <w:proofErr w:type="gramEnd"/>
      <w:r w:rsidRPr="00DA4AE6">
        <w:rPr>
          <w:rFonts w:ascii="Times New Roman" w:hAnsi="Times New Roman"/>
          <w:sz w:val="24"/>
          <w:szCs w:val="24"/>
        </w:rPr>
        <w:t xml:space="preserve"> serviciului) pentru suma de .................................. lei (suma în litere şi în cifre, precum şi moneda ofertei) platibilă după recepţia serviciilor, la care se adaugă TVA în valoare de ..............................................lei (suma în litere şi în cifre, precum şi moneda ofertei)</w:t>
      </w:r>
    </w:p>
    <w:p w:rsidR="001C27AB" w:rsidRPr="00DA4AE6" w:rsidRDefault="001C27AB" w:rsidP="00B63D7E">
      <w:pPr>
        <w:jc w:val="both"/>
        <w:rPr>
          <w:rFonts w:ascii="Times New Roman" w:hAnsi="Times New Roman"/>
          <w:sz w:val="24"/>
          <w:szCs w:val="24"/>
        </w:rPr>
      </w:pPr>
      <w:r w:rsidRPr="00DA4AE6">
        <w:rPr>
          <w:rFonts w:ascii="Times New Roman" w:hAnsi="Times New Roman"/>
          <w:sz w:val="24"/>
          <w:szCs w:val="24"/>
        </w:rPr>
        <w:t xml:space="preserve">2. Ne angajăm ca, în cazul în care oferta noastră este stabilită câştigătoare, să prestăm serviciile din caietul de sarcini, în </w:t>
      </w:r>
      <w:proofErr w:type="gramStart"/>
      <w:r w:rsidRPr="00DA4AE6">
        <w:rPr>
          <w:rFonts w:ascii="Times New Roman" w:hAnsi="Times New Roman"/>
          <w:sz w:val="24"/>
          <w:szCs w:val="24"/>
        </w:rPr>
        <w:t>perioada  de</w:t>
      </w:r>
      <w:proofErr w:type="gramEnd"/>
      <w:r w:rsidRPr="00DA4AE6">
        <w:rPr>
          <w:rFonts w:ascii="Times New Roman" w:hAnsi="Times New Roman"/>
          <w:sz w:val="24"/>
          <w:szCs w:val="24"/>
        </w:rPr>
        <w:t xml:space="preserve"> timp solicitata de autoritatea contractantă .</w:t>
      </w:r>
    </w:p>
    <w:p w:rsidR="001C27AB" w:rsidRPr="00DA4AE6" w:rsidRDefault="001C27AB" w:rsidP="00B63D7E">
      <w:pPr>
        <w:jc w:val="both"/>
        <w:rPr>
          <w:rFonts w:ascii="Times New Roman" w:hAnsi="Times New Roman"/>
          <w:sz w:val="24"/>
          <w:szCs w:val="24"/>
        </w:rPr>
      </w:pPr>
      <w:r w:rsidRPr="00DA4AE6">
        <w:rPr>
          <w:rFonts w:ascii="Times New Roman" w:hAnsi="Times New Roman"/>
          <w:sz w:val="24"/>
          <w:szCs w:val="24"/>
        </w:rPr>
        <w:t xml:space="preserve">3. Ne angajăm să menţinem această ofertă valabilă pentru o durată </w:t>
      </w:r>
      <w:proofErr w:type="gramStart"/>
      <w:r w:rsidRPr="00DA4AE6">
        <w:rPr>
          <w:rFonts w:ascii="Times New Roman" w:hAnsi="Times New Roman"/>
          <w:sz w:val="24"/>
          <w:szCs w:val="24"/>
        </w:rPr>
        <w:t>de ...................................................................................</w:t>
      </w:r>
      <w:proofErr w:type="gramEnd"/>
      <w:r w:rsidRPr="00DA4AE6">
        <w:rPr>
          <w:rFonts w:ascii="Times New Roman" w:hAnsi="Times New Roman"/>
          <w:sz w:val="24"/>
          <w:szCs w:val="24"/>
        </w:rPr>
        <w:t xml:space="preserve"> </w:t>
      </w:r>
      <w:proofErr w:type="gramStart"/>
      <w:r w:rsidRPr="00DA4AE6">
        <w:rPr>
          <w:rFonts w:ascii="Times New Roman" w:hAnsi="Times New Roman"/>
          <w:sz w:val="24"/>
          <w:szCs w:val="24"/>
        </w:rPr>
        <w:t>zile</w:t>
      </w:r>
      <w:proofErr w:type="gramEnd"/>
      <w:r w:rsidRPr="00DA4AE6">
        <w:rPr>
          <w:rFonts w:ascii="Times New Roman" w:hAnsi="Times New Roman"/>
          <w:sz w:val="24"/>
          <w:szCs w:val="24"/>
        </w:rPr>
        <w:t xml:space="preserve"> (durata în litere şi cifre)</w:t>
      </w:r>
    </w:p>
    <w:p w:rsidR="001C27AB" w:rsidRPr="00DA4AE6" w:rsidRDefault="001C27AB" w:rsidP="00B63D7E">
      <w:pPr>
        <w:jc w:val="both"/>
        <w:rPr>
          <w:rFonts w:ascii="Times New Roman" w:hAnsi="Times New Roman"/>
          <w:sz w:val="24"/>
          <w:szCs w:val="24"/>
        </w:rPr>
      </w:pPr>
      <w:proofErr w:type="gramStart"/>
      <w:r w:rsidRPr="00DA4AE6">
        <w:rPr>
          <w:rFonts w:ascii="Times New Roman" w:hAnsi="Times New Roman"/>
          <w:sz w:val="24"/>
          <w:szCs w:val="24"/>
        </w:rPr>
        <w:t>respectiv</w:t>
      </w:r>
      <w:proofErr w:type="gramEnd"/>
      <w:r w:rsidRPr="00DA4AE6">
        <w:rPr>
          <w:rFonts w:ascii="Times New Roman" w:hAnsi="Times New Roman"/>
          <w:sz w:val="24"/>
          <w:szCs w:val="24"/>
        </w:rPr>
        <w:t xml:space="preserve"> până la data de ....................... (ziua/luna/anul) şi ea </w:t>
      </w:r>
      <w:proofErr w:type="gramStart"/>
      <w:r w:rsidRPr="00DA4AE6">
        <w:rPr>
          <w:rFonts w:ascii="Times New Roman" w:hAnsi="Times New Roman"/>
          <w:sz w:val="24"/>
          <w:szCs w:val="24"/>
        </w:rPr>
        <w:t>va</w:t>
      </w:r>
      <w:proofErr w:type="gramEnd"/>
      <w:r w:rsidRPr="00DA4AE6">
        <w:rPr>
          <w:rFonts w:ascii="Times New Roman" w:hAnsi="Times New Roman"/>
          <w:sz w:val="24"/>
          <w:szCs w:val="24"/>
        </w:rPr>
        <w:t xml:space="preserve"> rămâne obligatorie pentru noi şi poate fi acceptată oricând înainte de expirarea perioadei de valabilitate.</w:t>
      </w:r>
    </w:p>
    <w:p w:rsidR="001C27AB" w:rsidRPr="00DA4AE6" w:rsidRDefault="001C27AB" w:rsidP="00B63D7E">
      <w:pPr>
        <w:jc w:val="both"/>
        <w:rPr>
          <w:rFonts w:ascii="Times New Roman" w:hAnsi="Times New Roman"/>
          <w:sz w:val="24"/>
          <w:szCs w:val="24"/>
        </w:rPr>
      </w:pPr>
      <w:r w:rsidRPr="00DA4AE6">
        <w:rPr>
          <w:rFonts w:ascii="Times New Roman" w:hAnsi="Times New Roman"/>
          <w:sz w:val="24"/>
          <w:szCs w:val="24"/>
        </w:rPr>
        <w:t xml:space="preserve">4. Am înţeles şi consimţim că, în cazul în care oferta noastră </w:t>
      </w:r>
      <w:proofErr w:type="gramStart"/>
      <w:r w:rsidRPr="00DA4AE6">
        <w:rPr>
          <w:rFonts w:ascii="Times New Roman" w:hAnsi="Times New Roman"/>
          <w:sz w:val="24"/>
          <w:szCs w:val="24"/>
        </w:rPr>
        <w:t>este</w:t>
      </w:r>
      <w:proofErr w:type="gramEnd"/>
      <w:r w:rsidRPr="00DA4AE6">
        <w:rPr>
          <w:rFonts w:ascii="Times New Roman" w:hAnsi="Times New Roman"/>
          <w:sz w:val="24"/>
          <w:szCs w:val="24"/>
        </w:rPr>
        <w:t xml:space="preserve"> stabilită ca fiind câştigătoare, să constituim garanţia de bună execuţie în conformitate cu prevederile din documentaţia de atribuire.</w:t>
      </w:r>
    </w:p>
    <w:p w:rsidR="001C27AB" w:rsidRPr="00DA4AE6" w:rsidRDefault="001C27AB" w:rsidP="00B63D7E">
      <w:pPr>
        <w:rPr>
          <w:rFonts w:ascii="Times New Roman" w:hAnsi="Times New Roman"/>
          <w:sz w:val="24"/>
          <w:szCs w:val="24"/>
        </w:rPr>
      </w:pPr>
      <w:r w:rsidRPr="00DA4AE6">
        <w:rPr>
          <w:rFonts w:ascii="Times New Roman" w:hAnsi="Times New Roman"/>
          <w:sz w:val="24"/>
          <w:szCs w:val="24"/>
        </w:rPr>
        <w:t>5. Precizăm că: (se bifează opţiunea corespunzătoare)</w:t>
      </w:r>
    </w:p>
    <w:p w:rsidR="001C27AB" w:rsidRPr="00DA4AE6" w:rsidRDefault="001C27AB" w:rsidP="00B63D7E">
      <w:pPr>
        <w:jc w:val="both"/>
        <w:rPr>
          <w:rFonts w:ascii="Times New Roman" w:hAnsi="Times New Roman"/>
          <w:sz w:val="24"/>
          <w:szCs w:val="24"/>
        </w:rPr>
      </w:pPr>
      <w:r w:rsidRPr="00DA4AE6">
        <w:rPr>
          <w:rFonts w:ascii="Times New Roman" w:hAnsi="Times New Roman"/>
          <w:sz w:val="24"/>
          <w:szCs w:val="24"/>
        </w:rPr>
        <w:t xml:space="preserve"> </w:t>
      </w:r>
      <w:proofErr w:type="gramStart"/>
      <w:r w:rsidRPr="00DA4AE6">
        <w:rPr>
          <w:rFonts w:ascii="Times New Roman" w:hAnsi="Times New Roman"/>
          <w:sz w:val="24"/>
          <w:szCs w:val="24"/>
        </w:rPr>
        <w:t>|_| depunem ofertă alternativă, ale carei detalii sunt prezentate într-un formular de ofertă separat, marcat în mod clar „alternativă”/”altă ofertă”.</w:t>
      </w:r>
      <w:proofErr w:type="gramEnd"/>
    </w:p>
    <w:p w:rsidR="001C27AB" w:rsidRPr="00DA4AE6" w:rsidRDefault="001C27AB" w:rsidP="00B63D7E">
      <w:pPr>
        <w:jc w:val="both"/>
        <w:rPr>
          <w:rFonts w:ascii="Times New Roman" w:hAnsi="Times New Roman"/>
          <w:sz w:val="24"/>
          <w:szCs w:val="24"/>
        </w:rPr>
      </w:pPr>
      <w:r w:rsidRPr="00DA4AE6">
        <w:rPr>
          <w:rFonts w:ascii="Times New Roman" w:hAnsi="Times New Roman"/>
          <w:sz w:val="24"/>
          <w:szCs w:val="24"/>
        </w:rPr>
        <w:t xml:space="preserve"> </w:t>
      </w:r>
      <w:proofErr w:type="gramStart"/>
      <w:r w:rsidRPr="00DA4AE6">
        <w:rPr>
          <w:rFonts w:ascii="Times New Roman" w:hAnsi="Times New Roman"/>
          <w:sz w:val="24"/>
          <w:szCs w:val="24"/>
        </w:rPr>
        <w:t>|</w:t>
      </w:r>
      <w:r w:rsidRPr="00DA4AE6">
        <w:rPr>
          <w:rFonts w:ascii="Times New Roman" w:hAnsi="Times New Roman"/>
          <w:b/>
          <w:sz w:val="24"/>
          <w:szCs w:val="24"/>
        </w:rPr>
        <w:t>x</w:t>
      </w:r>
      <w:r w:rsidRPr="00DA4AE6">
        <w:rPr>
          <w:rFonts w:ascii="Times New Roman" w:hAnsi="Times New Roman"/>
          <w:sz w:val="24"/>
          <w:szCs w:val="24"/>
        </w:rPr>
        <w:t>| nu depunem ofertă alternativă.</w:t>
      </w:r>
      <w:proofErr w:type="gramEnd"/>
    </w:p>
    <w:p w:rsidR="001C27AB" w:rsidRPr="00DA4AE6" w:rsidRDefault="001C27AB" w:rsidP="00B63D7E">
      <w:pPr>
        <w:jc w:val="both"/>
        <w:rPr>
          <w:rFonts w:ascii="Times New Roman" w:hAnsi="Times New Roman"/>
          <w:sz w:val="24"/>
          <w:szCs w:val="24"/>
        </w:rPr>
      </w:pPr>
      <w:r w:rsidRPr="00DA4AE6">
        <w:rPr>
          <w:rFonts w:ascii="Times New Roman" w:hAnsi="Times New Roman"/>
          <w:sz w:val="24"/>
          <w:szCs w:val="24"/>
        </w:rPr>
        <w:t xml:space="preserve">6. Până la încheierea şi semnarea contractului de achiziţie publică aceasta ofertă, împreună cu comunicarea transmisă de dumneavoastră, prin care oferta noastră </w:t>
      </w:r>
      <w:proofErr w:type="gramStart"/>
      <w:r w:rsidRPr="00DA4AE6">
        <w:rPr>
          <w:rFonts w:ascii="Times New Roman" w:hAnsi="Times New Roman"/>
          <w:sz w:val="24"/>
          <w:szCs w:val="24"/>
        </w:rPr>
        <w:t>este</w:t>
      </w:r>
      <w:proofErr w:type="gramEnd"/>
      <w:r w:rsidRPr="00DA4AE6">
        <w:rPr>
          <w:rFonts w:ascii="Times New Roman" w:hAnsi="Times New Roman"/>
          <w:sz w:val="24"/>
          <w:szCs w:val="24"/>
        </w:rPr>
        <w:t xml:space="preserve"> acceptată ca fiind câştigătoare, vor constitui un contract angajant între noi.</w:t>
      </w:r>
    </w:p>
    <w:p w:rsidR="001C27AB" w:rsidRPr="00DA4AE6" w:rsidRDefault="001C27AB" w:rsidP="00B63D7E">
      <w:pPr>
        <w:jc w:val="both"/>
        <w:rPr>
          <w:rFonts w:ascii="Times New Roman" w:hAnsi="Times New Roman"/>
          <w:sz w:val="24"/>
          <w:szCs w:val="24"/>
        </w:rPr>
      </w:pPr>
      <w:r w:rsidRPr="00DA4AE6">
        <w:rPr>
          <w:rFonts w:ascii="Times New Roman" w:hAnsi="Times New Roman"/>
          <w:sz w:val="24"/>
          <w:szCs w:val="24"/>
        </w:rPr>
        <w:t xml:space="preserve">7. Înţelegem că nu sunteţi obligaţi </w:t>
      </w:r>
      <w:proofErr w:type="gramStart"/>
      <w:r w:rsidRPr="00DA4AE6">
        <w:rPr>
          <w:rFonts w:ascii="Times New Roman" w:hAnsi="Times New Roman"/>
          <w:sz w:val="24"/>
          <w:szCs w:val="24"/>
        </w:rPr>
        <w:t>să</w:t>
      </w:r>
      <w:proofErr w:type="gramEnd"/>
      <w:r w:rsidRPr="00DA4AE6">
        <w:rPr>
          <w:rFonts w:ascii="Times New Roman" w:hAnsi="Times New Roman"/>
          <w:sz w:val="24"/>
          <w:szCs w:val="24"/>
        </w:rPr>
        <w:t xml:space="preserve"> acceptaţi oferta cu cel mai scăzut preţ sau orice ofertă primită.</w:t>
      </w:r>
    </w:p>
    <w:p w:rsidR="001C27AB" w:rsidRPr="00DA4AE6" w:rsidRDefault="001C27AB" w:rsidP="00B63D7E">
      <w:pPr>
        <w:ind w:firstLine="720"/>
        <w:jc w:val="both"/>
        <w:rPr>
          <w:rFonts w:ascii="Times New Roman" w:hAnsi="Times New Roman"/>
          <w:sz w:val="24"/>
          <w:szCs w:val="24"/>
        </w:rPr>
      </w:pPr>
      <w:r w:rsidRPr="00DA4AE6">
        <w:rPr>
          <w:rFonts w:ascii="Times New Roman" w:hAnsi="Times New Roman"/>
          <w:sz w:val="24"/>
          <w:szCs w:val="24"/>
        </w:rPr>
        <w:t>Data _____/_____/_____</w:t>
      </w:r>
    </w:p>
    <w:p w:rsidR="001C27AB" w:rsidRPr="00DA4AE6" w:rsidRDefault="001C27AB" w:rsidP="0088514E">
      <w:pPr>
        <w:jc w:val="center"/>
        <w:rPr>
          <w:rFonts w:ascii="Times New Roman" w:hAnsi="Times New Roman"/>
          <w:sz w:val="24"/>
          <w:szCs w:val="24"/>
        </w:rPr>
      </w:pPr>
      <w:r w:rsidRPr="00DA4AE6">
        <w:rPr>
          <w:rFonts w:ascii="Times New Roman" w:hAnsi="Times New Roman"/>
          <w:sz w:val="24"/>
          <w:szCs w:val="24"/>
        </w:rPr>
        <w:lastRenderedPageBreak/>
        <w:t>...............................................................................</w:t>
      </w:r>
      <w:proofErr w:type="gramStart"/>
      <w:r w:rsidRPr="00DA4AE6">
        <w:rPr>
          <w:rFonts w:ascii="Times New Roman" w:hAnsi="Times New Roman"/>
          <w:sz w:val="24"/>
          <w:szCs w:val="24"/>
        </w:rPr>
        <w:t>,(</w:t>
      </w:r>
      <w:proofErr w:type="gramEnd"/>
      <w:r w:rsidRPr="00DA4AE6">
        <w:rPr>
          <w:rFonts w:ascii="Times New Roman" w:hAnsi="Times New Roman"/>
          <w:sz w:val="24"/>
          <w:szCs w:val="24"/>
        </w:rPr>
        <w:t xml:space="preserve">nume, prenume şi semnătură), </w:t>
      </w:r>
    </w:p>
    <w:p w:rsidR="001C27AB" w:rsidRPr="00DA4AE6" w:rsidRDefault="001C27AB" w:rsidP="0088514E">
      <w:pPr>
        <w:jc w:val="center"/>
        <w:rPr>
          <w:rFonts w:ascii="Times New Roman" w:hAnsi="Times New Roman"/>
          <w:sz w:val="24"/>
          <w:szCs w:val="24"/>
        </w:rPr>
      </w:pPr>
    </w:p>
    <w:p w:rsidR="001C27AB" w:rsidRPr="00DA4AE6" w:rsidRDefault="001C27AB" w:rsidP="0088514E">
      <w:pPr>
        <w:jc w:val="center"/>
        <w:rPr>
          <w:rFonts w:ascii="Times New Roman" w:hAnsi="Times New Roman"/>
          <w:sz w:val="24"/>
          <w:szCs w:val="24"/>
        </w:rPr>
      </w:pPr>
    </w:p>
    <w:p w:rsidR="001C27AB" w:rsidRPr="00DA4AE6" w:rsidRDefault="001C27AB" w:rsidP="00E76D03">
      <w:pPr>
        <w:rPr>
          <w:rFonts w:ascii="Times New Roman" w:hAnsi="Times New Roman"/>
          <w:b/>
          <w:sz w:val="24"/>
          <w:szCs w:val="24"/>
        </w:rPr>
      </w:pPr>
      <w:r w:rsidRPr="00DA4AE6">
        <w:rPr>
          <w:rFonts w:ascii="Times New Roman" w:hAnsi="Times New Roman"/>
          <w:sz w:val="24"/>
          <w:szCs w:val="24"/>
        </w:rPr>
        <w:t>OPERATOR ECONOMIC</w:t>
      </w:r>
      <w:r w:rsidRPr="00DA4AE6">
        <w:rPr>
          <w:rFonts w:ascii="Times New Roman" w:hAnsi="Times New Roman"/>
          <w:b/>
          <w:sz w:val="24"/>
          <w:szCs w:val="24"/>
        </w:rPr>
        <w:t xml:space="preserve"> </w:t>
      </w:r>
      <w:r w:rsidRPr="00DA4AE6">
        <w:rPr>
          <w:rFonts w:ascii="Times New Roman" w:hAnsi="Times New Roman"/>
          <w:b/>
          <w:sz w:val="24"/>
          <w:szCs w:val="24"/>
        </w:rPr>
        <w:tab/>
      </w:r>
      <w:r w:rsidRPr="00DA4AE6">
        <w:rPr>
          <w:rFonts w:ascii="Times New Roman" w:hAnsi="Times New Roman"/>
          <w:b/>
          <w:sz w:val="24"/>
          <w:szCs w:val="24"/>
        </w:rPr>
        <w:tab/>
      </w:r>
      <w:r w:rsidRPr="00DA4AE6">
        <w:rPr>
          <w:rFonts w:ascii="Times New Roman" w:hAnsi="Times New Roman"/>
          <w:b/>
          <w:sz w:val="24"/>
          <w:szCs w:val="24"/>
        </w:rPr>
        <w:tab/>
      </w:r>
      <w:r w:rsidRPr="00DA4AE6">
        <w:rPr>
          <w:rFonts w:ascii="Times New Roman" w:hAnsi="Times New Roman"/>
          <w:b/>
          <w:sz w:val="24"/>
          <w:szCs w:val="24"/>
        </w:rPr>
        <w:tab/>
      </w:r>
      <w:r w:rsidRPr="00DA4AE6">
        <w:rPr>
          <w:rFonts w:ascii="Times New Roman" w:hAnsi="Times New Roman"/>
          <w:b/>
          <w:sz w:val="24"/>
          <w:szCs w:val="24"/>
        </w:rPr>
        <w:tab/>
      </w:r>
      <w:r w:rsidRPr="00DA4AE6">
        <w:rPr>
          <w:rFonts w:ascii="Times New Roman" w:hAnsi="Times New Roman"/>
          <w:b/>
          <w:sz w:val="24"/>
          <w:szCs w:val="24"/>
        </w:rPr>
        <w:tab/>
      </w:r>
      <w:r w:rsidRPr="00DA4AE6">
        <w:rPr>
          <w:rFonts w:ascii="Times New Roman" w:hAnsi="Times New Roman"/>
          <w:b/>
          <w:sz w:val="24"/>
          <w:szCs w:val="24"/>
        </w:rPr>
        <w:tab/>
        <w:t xml:space="preserve">     </w:t>
      </w:r>
    </w:p>
    <w:p w:rsidR="001C27AB" w:rsidRPr="00DA4AE6" w:rsidRDefault="001C27AB" w:rsidP="00E76D03">
      <w:pPr>
        <w:rPr>
          <w:rFonts w:ascii="Times New Roman" w:hAnsi="Times New Roman"/>
          <w:sz w:val="24"/>
          <w:szCs w:val="24"/>
        </w:rPr>
      </w:pPr>
      <w:r w:rsidRPr="00DA4AE6">
        <w:rPr>
          <w:rFonts w:ascii="Times New Roman" w:hAnsi="Times New Roman"/>
          <w:sz w:val="24"/>
          <w:szCs w:val="24"/>
        </w:rPr>
        <w:t xml:space="preserve">    …………………….</w:t>
      </w:r>
    </w:p>
    <w:p w:rsidR="001C27AB" w:rsidRPr="00DA4AE6" w:rsidRDefault="001C27AB" w:rsidP="00E76D03">
      <w:pPr>
        <w:rPr>
          <w:rFonts w:ascii="Times New Roman" w:hAnsi="Times New Roman"/>
          <w:sz w:val="24"/>
          <w:szCs w:val="24"/>
        </w:rPr>
      </w:pPr>
      <w:r w:rsidRPr="00DA4AE6">
        <w:rPr>
          <w:rFonts w:ascii="Times New Roman" w:hAnsi="Times New Roman"/>
          <w:sz w:val="24"/>
          <w:szCs w:val="24"/>
        </w:rPr>
        <w:t xml:space="preserve">      (</w:t>
      </w:r>
      <w:proofErr w:type="gramStart"/>
      <w:r w:rsidRPr="00DA4AE6">
        <w:rPr>
          <w:rFonts w:ascii="Times New Roman" w:hAnsi="Times New Roman"/>
          <w:i/>
          <w:sz w:val="24"/>
          <w:szCs w:val="24"/>
        </w:rPr>
        <w:t>denumire/nume</w:t>
      </w:r>
      <w:proofErr w:type="gramEnd"/>
      <w:r w:rsidRPr="00DA4AE6">
        <w:rPr>
          <w:rFonts w:ascii="Times New Roman" w:hAnsi="Times New Roman"/>
          <w:sz w:val="24"/>
          <w:szCs w:val="24"/>
        </w:rPr>
        <w:t>)</w:t>
      </w: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
    <w:p w:rsidR="001C27AB" w:rsidRPr="00DA4AE6" w:rsidRDefault="001C27AB" w:rsidP="00E76D03">
      <w:pPr>
        <w:jc w:val="center"/>
        <w:rPr>
          <w:rFonts w:ascii="Times New Roman" w:hAnsi="Times New Roman"/>
          <w:b/>
          <w:sz w:val="24"/>
          <w:szCs w:val="24"/>
        </w:rPr>
      </w:pPr>
      <w:r w:rsidRPr="00DA4AE6">
        <w:rPr>
          <w:rFonts w:ascii="Times New Roman" w:hAnsi="Times New Roman"/>
          <w:b/>
          <w:sz w:val="24"/>
          <w:szCs w:val="24"/>
        </w:rPr>
        <w:t xml:space="preserve">DECLARAŢIE REFERITOARE LA CONDIŢIILE DE MUNCĂ ŞI </w:t>
      </w:r>
    </w:p>
    <w:p w:rsidR="001C27AB" w:rsidRPr="00DA4AE6" w:rsidRDefault="001C27AB" w:rsidP="00E76D03">
      <w:pPr>
        <w:jc w:val="center"/>
        <w:rPr>
          <w:rFonts w:ascii="Times New Roman" w:hAnsi="Times New Roman"/>
          <w:b/>
          <w:sz w:val="24"/>
          <w:szCs w:val="24"/>
        </w:rPr>
      </w:pPr>
      <w:r w:rsidRPr="00DA4AE6">
        <w:rPr>
          <w:rFonts w:ascii="Times New Roman" w:hAnsi="Times New Roman"/>
          <w:b/>
          <w:sz w:val="24"/>
          <w:szCs w:val="24"/>
        </w:rPr>
        <w:t>PROTECŢIA MUNCII</w:t>
      </w:r>
    </w:p>
    <w:p w:rsidR="001C27AB" w:rsidRPr="00DA4AE6" w:rsidRDefault="001C27AB" w:rsidP="00E76D03">
      <w:pPr>
        <w:rPr>
          <w:rFonts w:ascii="Times New Roman" w:hAnsi="Times New Roman"/>
          <w:sz w:val="24"/>
          <w:szCs w:val="24"/>
        </w:rPr>
      </w:pPr>
    </w:p>
    <w:p w:rsidR="001C27AB" w:rsidRPr="00DA4AE6" w:rsidRDefault="001C27AB" w:rsidP="00E76D03">
      <w:pPr>
        <w:jc w:val="both"/>
        <w:rPr>
          <w:rFonts w:ascii="Times New Roman" w:hAnsi="Times New Roman"/>
          <w:sz w:val="24"/>
          <w:szCs w:val="24"/>
        </w:rPr>
      </w:pPr>
      <w:r w:rsidRPr="00DA4AE6">
        <w:rPr>
          <w:rFonts w:ascii="Times New Roman" w:hAnsi="Times New Roman"/>
          <w:sz w:val="24"/>
          <w:szCs w:val="24"/>
        </w:rPr>
        <w:t>Subsemnatul …………………….. (</w:t>
      </w:r>
      <w:proofErr w:type="gramStart"/>
      <w:r w:rsidRPr="00DA4AE6">
        <w:rPr>
          <w:rFonts w:ascii="Times New Roman" w:hAnsi="Times New Roman"/>
          <w:sz w:val="24"/>
          <w:szCs w:val="24"/>
        </w:rPr>
        <w:t>nume</w:t>
      </w:r>
      <w:proofErr w:type="gramEnd"/>
      <w:r w:rsidRPr="00DA4AE6">
        <w:rPr>
          <w:rFonts w:ascii="Times New Roman" w:hAnsi="Times New Roman"/>
          <w:sz w:val="24"/>
          <w:szCs w:val="24"/>
        </w:rPr>
        <w:t xml:space="preserve"> şi prenume în clar al persoanei autorizate), reprezentant al ……………………….. (denumirea ofertantului) declar pe propria răspundere că mă angajez sa prestez serviciile mentionate in caietul de sarcini , pe parcursul îndeplinirii contractului, în conformitate cu regulile obligatorii referitoare la condiţiile de munca şi de protecţie a muncii, precum si cu prevederile legale privind apararea impotriva incendiilor  care sunt în vigoare în România.</w:t>
      </w:r>
    </w:p>
    <w:p w:rsidR="001C27AB" w:rsidRPr="00DA4AE6" w:rsidRDefault="001C27AB" w:rsidP="00E76D03">
      <w:pPr>
        <w:jc w:val="both"/>
        <w:rPr>
          <w:rFonts w:ascii="Times New Roman" w:hAnsi="Times New Roman"/>
          <w:sz w:val="24"/>
          <w:szCs w:val="24"/>
        </w:rPr>
      </w:pPr>
      <w:r w:rsidRPr="00DA4AE6">
        <w:rPr>
          <w:rFonts w:ascii="Times New Roman" w:hAnsi="Times New Roman"/>
          <w:sz w:val="24"/>
          <w:szCs w:val="24"/>
        </w:rPr>
        <w:t>De asemenea, declar pe propria răspundere că la elaborarea ofertei am ţinut cont de obligaţiile referitoare la condiţiile de muncă şi de protecţie a muncii şi am inclus costul pentru îndeplinirea acestor obligaţii.</w:t>
      </w: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roofErr w:type="gramStart"/>
      <w:r w:rsidRPr="00DA4AE6">
        <w:rPr>
          <w:rFonts w:ascii="Times New Roman" w:hAnsi="Times New Roman"/>
          <w:sz w:val="24"/>
          <w:szCs w:val="24"/>
        </w:rPr>
        <w:t>Data :[</w:t>
      </w:r>
      <w:proofErr w:type="gramEnd"/>
      <w:r w:rsidRPr="00DA4AE6">
        <w:rPr>
          <w:rFonts w:ascii="Times New Roman" w:hAnsi="Times New Roman"/>
          <w:sz w:val="24"/>
          <w:szCs w:val="24"/>
        </w:rPr>
        <w:t>ZZ.LL.AAAA]</w:t>
      </w: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r w:rsidRPr="00DA4AE6">
        <w:rPr>
          <w:rFonts w:ascii="Times New Roman" w:hAnsi="Times New Roman"/>
          <w:sz w:val="24"/>
          <w:szCs w:val="24"/>
        </w:rPr>
        <w:t>(</w:t>
      </w:r>
      <w:proofErr w:type="gramStart"/>
      <w:r w:rsidRPr="00DA4AE6">
        <w:rPr>
          <w:rFonts w:ascii="Times New Roman" w:hAnsi="Times New Roman"/>
          <w:sz w:val="24"/>
          <w:szCs w:val="24"/>
        </w:rPr>
        <w:t>numele</w:t>
      </w:r>
      <w:proofErr w:type="gramEnd"/>
      <w:r w:rsidRPr="00DA4AE6">
        <w:rPr>
          <w:rFonts w:ascii="Times New Roman" w:hAnsi="Times New Roman"/>
          <w:sz w:val="24"/>
          <w:szCs w:val="24"/>
        </w:rPr>
        <w:t xml:space="preserve"> şi prenume)______________________, (semnatură şi ştampliă), în calitate de __________________, legal autorizat </w:t>
      </w:r>
      <w:proofErr w:type="gramStart"/>
      <w:r w:rsidRPr="00DA4AE6">
        <w:rPr>
          <w:rFonts w:ascii="Times New Roman" w:hAnsi="Times New Roman"/>
          <w:sz w:val="24"/>
          <w:szCs w:val="24"/>
        </w:rPr>
        <w:t>să</w:t>
      </w:r>
      <w:proofErr w:type="gramEnd"/>
      <w:r w:rsidRPr="00DA4AE6">
        <w:rPr>
          <w:rFonts w:ascii="Times New Roman" w:hAnsi="Times New Roman"/>
          <w:sz w:val="24"/>
          <w:szCs w:val="24"/>
        </w:rPr>
        <w:t xml:space="preserve"> semnez oferta pentru şi în numele ____________________________________.</w:t>
      </w: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
    <w:p w:rsidR="001C27AB" w:rsidRPr="00DA4AE6" w:rsidRDefault="001C27AB" w:rsidP="00E76D03">
      <w:pPr>
        <w:rPr>
          <w:rFonts w:ascii="Times New Roman" w:hAnsi="Times New Roman"/>
          <w:sz w:val="24"/>
          <w:szCs w:val="24"/>
        </w:rPr>
      </w:pPr>
    </w:p>
    <w:p w:rsidR="001C27AB" w:rsidRPr="00DA4AE6" w:rsidRDefault="001C27AB" w:rsidP="00732CC6">
      <w:pPr>
        <w:pStyle w:val="Heading1"/>
        <w:jc w:val="left"/>
        <w:rPr>
          <w:sz w:val="24"/>
        </w:rPr>
      </w:pPr>
      <w:r w:rsidRPr="00DA4AE6">
        <w:rPr>
          <w:sz w:val="24"/>
        </w:rPr>
        <w:t>Operator economic</w:t>
      </w:r>
    </w:p>
    <w:p w:rsidR="001C27AB" w:rsidRPr="00DA4AE6" w:rsidRDefault="001C27AB" w:rsidP="00583891">
      <w:pPr>
        <w:ind w:firstLine="720"/>
        <w:jc w:val="both"/>
        <w:rPr>
          <w:rFonts w:ascii="Times New Roman" w:hAnsi="Times New Roman"/>
          <w:sz w:val="24"/>
          <w:szCs w:val="24"/>
        </w:rPr>
      </w:pPr>
      <w:r w:rsidRPr="00DA4AE6">
        <w:rPr>
          <w:rFonts w:ascii="Times New Roman" w:hAnsi="Times New Roman"/>
          <w:sz w:val="24"/>
          <w:szCs w:val="24"/>
        </w:rPr>
        <w:t>_________________</w:t>
      </w:r>
    </w:p>
    <w:p w:rsidR="001C27AB" w:rsidRPr="00DA4AE6" w:rsidRDefault="001C27AB" w:rsidP="00583891">
      <w:pPr>
        <w:ind w:firstLine="720"/>
        <w:jc w:val="both"/>
        <w:rPr>
          <w:rFonts w:ascii="Times New Roman" w:hAnsi="Times New Roman"/>
          <w:i/>
          <w:sz w:val="24"/>
          <w:szCs w:val="24"/>
        </w:rPr>
      </w:pPr>
      <w:r w:rsidRPr="00DA4AE6">
        <w:rPr>
          <w:rFonts w:ascii="Times New Roman" w:hAnsi="Times New Roman"/>
          <w:i/>
          <w:sz w:val="24"/>
          <w:szCs w:val="24"/>
        </w:rPr>
        <w:t>(</w:t>
      </w:r>
      <w:proofErr w:type="gramStart"/>
      <w:r w:rsidRPr="00DA4AE6">
        <w:rPr>
          <w:rFonts w:ascii="Times New Roman" w:hAnsi="Times New Roman"/>
          <w:i/>
          <w:sz w:val="24"/>
          <w:szCs w:val="24"/>
        </w:rPr>
        <w:t>denumirea/numele</w:t>
      </w:r>
      <w:proofErr w:type="gramEnd"/>
      <w:r w:rsidRPr="00DA4AE6">
        <w:rPr>
          <w:rFonts w:ascii="Times New Roman" w:hAnsi="Times New Roman"/>
          <w:i/>
          <w:sz w:val="24"/>
          <w:szCs w:val="24"/>
        </w:rPr>
        <w:t>)</w:t>
      </w:r>
    </w:p>
    <w:p w:rsidR="001C27AB" w:rsidRPr="00DA4AE6" w:rsidRDefault="001C27AB" w:rsidP="00583891">
      <w:pPr>
        <w:jc w:val="center"/>
        <w:rPr>
          <w:rFonts w:ascii="Times New Roman" w:hAnsi="Times New Roman"/>
          <w:b/>
          <w:sz w:val="24"/>
          <w:szCs w:val="24"/>
        </w:rPr>
      </w:pPr>
      <w:r w:rsidRPr="00DA4AE6">
        <w:rPr>
          <w:rFonts w:ascii="Times New Roman" w:hAnsi="Times New Roman"/>
          <w:b/>
          <w:sz w:val="24"/>
          <w:szCs w:val="24"/>
        </w:rPr>
        <w:t>DECLARAŢIE</w:t>
      </w:r>
    </w:p>
    <w:p w:rsidR="001C27AB" w:rsidRPr="00DA4AE6" w:rsidRDefault="001C27AB" w:rsidP="00583891">
      <w:pPr>
        <w:jc w:val="center"/>
        <w:rPr>
          <w:rFonts w:ascii="Times New Roman" w:hAnsi="Times New Roman"/>
          <w:sz w:val="24"/>
          <w:szCs w:val="24"/>
        </w:rPr>
      </w:pPr>
      <w:proofErr w:type="gramStart"/>
      <w:r w:rsidRPr="00DA4AE6">
        <w:rPr>
          <w:rFonts w:ascii="Times New Roman" w:hAnsi="Times New Roman"/>
          <w:b/>
          <w:sz w:val="24"/>
          <w:szCs w:val="24"/>
        </w:rPr>
        <w:t>privind</w:t>
      </w:r>
      <w:proofErr w:type="gramEnd"/>
      <w:r w:rsidRPr="00DA4AE6">
        <w:rPr>
          <w:rFonts w:ascii="Times New Roman" w:hAnsi="Times New Roman"/>
          <w:b/>
          <w:sz w:val="24"/>
          <w:szCs w:val="24"/>
        </w:rPr>
        <w:t xml:space="preserve"> echipamentele tehnice/dotarile de care dispune ofertantul  pentru indeplinirea contractului</w:t>
      </w:r>
    </w:p>
    <w:p w:rsidR="001C27AB" w:rsidRPr="00DA4AE6" w:rsidRDefault="001C27AB" w:rsidP="00583891">
      <w:pPr>
        <w:ind w:firstLine="1080"/>
        <w:jc w:val="both"/>
        <w:rPr>
          <w:rFonts w:ascii="Times New Roman" w:hAnsi="Times New Roman"/>
          <w:sz w:val="24"/>
          <w:szCs w:val="24"/>
        </w:rPr>
      </w:pPr>
      <w:r w:rsidRPr="00DA4AE6">
        <w:rPr>
          <w:rFonts w:ascii="Times New Roman" w:hAnsi="Times New Roman"/>
          <w:sz w:val="24"/>
          <w:szCs w:val="24"/>
        </w:rPr>
        <w:t xml:space="preserve">Subsemnatul, reprezentant împuternicit </w:t>
      </w:r>
      <w:proofErr w:type="gramStart"/>
      <w:r w:rsidRPr="00DA4AE6">
        <w:rPr>
          <w:rFonts w:ascii="Times New Roman" w:hAnsi="Times New Roman"/>
          <w:sz w:val="24"/>
          <w:szCs w:val="24"/>
        </w:rPr>
        <w:t>al ...........................................................</w:t>
      </w:r>
      <w:proofErr w:type="gramEnd"/>
      <w:r w:rsidRPr="00DA4AE6">
        <w:rPr>
          <w:rFonts w:ascii="Times New Roman" w:hAnsi="Times New Roman"/>
          <w:sz w:val="24"/>
          <w:szCs w:val="24"/>
        </w:rPr>
        <w:t xml:space="preserve"> </w:t>
      </w:r>
      <w:proofErr w:type="gramStart"/>
      <w:r w:rsidRPr="00DA4AE6">
        <w:rPr>
          <w:rFonts w:ascii="Times New Roman" w:hAnsi="Times New Roman"/>
          <w:i/>
          <w:sz w:val="24"/>
          <w:szCs w:val="24"/>
        </w:rPr>
        <w:t xml:space="preserve">(denumirea/numele şi sediul/adresa candidatului/ofertantului), </w:t>
      </w:r>
      <w:r w:rsidRPr="00DA4AE6">
        <w:rPr>
          <w:rFonts w:ascii="Times New Roman" w:hAnsi="Times New Roman"/>
          <w:sz w:val="24"/>
          <w:szCs w:val="24"/>
        </w:rPr>
        <w:t>declar pe propria răspundere, sub sancţiunile aplicabile faptei de fals în acte publice, că datele prezentate în tabelul anexat sunt reale.</w:t>
      </w:r>
      <w:proofErr w:type="gramEnd"/>
    </w:p>
    <w:p w:rsidR="001C27AB" w:rsidRPr="00DA4AE6" w:rsidRDefault="001C27AB" w:rsidP="00583891">
      <w:pPr>
        <w:ind w:firstLine="1080"/>
        <w:jc w:val="both"/>
        <w:rPr>
          <w:rFonts w:ascii="Times New Roman" w:hAnsi="Times New Roman"/>
          <w:sz w:val="24"/>
          <w:szCs w:val="24"/>
        </w:rPr>
      </w:pPr>
      <w:r w:rsidRPr="00DA4AE6">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1C27AB" w:rsidRPr="00DA4AE6" w:rsidRDefault="001C27AB" w:rsidP="00583891">
      <w:pPr>
        <w:ind w:firstLine="1080"/>
        <w:jc w:val="both"/>
        <w:rPr>
          <w:rFonts w:ascii="Times New Roman" w:hAnsi="Times New Roman"/>
          <w:sz w:val="24"/>
          <w:szCs w:val="24"/>
        </w:rPr>
      </w:pPr>
      <w:r w:rsidRPr="00DA4AE6">
        <w:rPr>
          <w:rFonts w:ascii="Times New Roman" w:hAnsi="Times New Roman"/>
          <w:sz w:val="24"/>
          <w:szCs w:val="24"/>
        </w:rPr>
        <w:t xml:space="preserve">Subsemnatul autorizez prin prezenta orice instituţie, societate comercială, bancă, alte persoane juridice să furnizeze informaţii reprezentanţilor autorizaţi </w:t>
      </w:r>
      <w:proofErr w:type="gramStart"/>
      <w:r w:rsidRPr="00DA4AE6">
        <w:rPr>
          <w:rFonts w:ascii="Times New Roman" w:hAnsi="Times New Roman"/>
          <w:sz w:val="24"/>
          <w:szCs w:val="24"/>
        </w:rPr>
        <w:t>ai .................................................................</w:t>
      </w:r>
      <w:proofErr w:type="gramEnd"/>
      <w:r w:rsidRPr="00DA4AE6">
        <w:rPr>
          <w:rFonts w:ascii="Times New Roman" w:hAnsi="Times New Roman"/>
          <w:sz w:val="24"/>
          <w:szCs w:val="24"/>
        </w:rPr>
        <w:t xml:space="preserve"> (</w:t>
      </w:r>
      <w:proofErr w:type="gramStart"/>
      <w:r w:rsidRPr="00DA4AE6">
        <w:rPr>
          <w:rFonts w:ascii="Times New Roman" w:hAnsi="Times New Roman"/>
          <w:i/>
          <w:sz w:val="24"/>
          <w:szCs w:val="24"/>
        </w:rPr>
        <w:t>denumirea</w:t>
      </w:r>
      <w:proofErr w:type="gramEnd"/>
      <w:r w:rsidRPr="00DA4AE6">
        <w:rPr>
          <w:rFonts w:ascii="Times New Roman" w:hAnsi="Times New Roman"/>
          <w:i/>
          <w:sz w:val="24"/>
          <w:szCs w:val="24"/>
        </w:rPr>
        <w:t xml:space="preserve"> şi adresa autorităţii contractante) </w:t>
      </w:r>
      <w:r w:rsidRPr="00DA4AE6">
        <w:rPr>
          <w:rFonts w:ascii="Times New Roman" w:hAnsi="Times New Roman"/>
          <w:sz w:val="24"/>
          <w:szCs w:val="24"/>
        </w:rPr>
        <w:t>cu privire la orice aspect tehnic şi financiar în legătură cu activitatea noastră.</w:t>
      </w:r>
    </w:p>
    <w:p w:rsidR="001C27AB" w:rsidRPr="00DA4AE6" w:rsidRDefault="001C27AB" w:rsidP="00583891">
      <w:pPr>
        <w:jc w:val="center"/>
        <w:rPr>
          <w:rFonts w:ascii="Times New Roman" w:hAnsi="Times New Roman"/>
          <w:b/>
          <w:sz w:val="24"/>
          <w:szCs w:val="24"/>
        </w:rPr>
      </w:pPr>
      <w:r w:rsidRPr="00DA4AE6">
        <w:rPr>
          <w:rFonts w:ascii="Times New Roman" w:hAnsi="Times New Roman"/>
          <w:b/>
          <w:sz w:val="24"/>
          <w:szCs w:val="24"/>
        </w:rPr>
        <w:t>LISTĂ</w:t>
      </w:r>
    </w:p>
    <w:p w:rsidR="001C27AB" w:rsidRPr="00DA4AE6" w:rsidRDefault="001C27AB" w:rsidP="00583891">
      <w:pPr>
        <w:jc w:val="center"/>
        <w:rPr>
          <w:rFonts w:ascii="Times New Roman" w:hAnsi="Times New Roman"/>
          <w:sz w:val="24"/>
          <w:szCs w:val="24"/>
        </w:rPr>
      </w:pPr>
      <w:proofErr w:type="gramStart"/>
      <w:r w:rsidRPr="00DA4AE6">
        <w:rPr>
          <w:rFonts w:ascii="Times New Roman" w:hAnsi="Times New Roman"/>
          <w:b/>
          <w:sz w:val="24"/>
          <w:szCs w:val="24"/>
        </w:rPr>
        <w:t>privind</w:t>
      </w:r>
      <w:proofErr w:type="gramEnd"/>
      <w:r w:rsidRPr="00DA4AE6">
        <w:rPr>
          <w:rFonts w:ascii="Times New Roman" w:hAnsi="Times New Roman"/>
          <w:b/>
          <w:sz w:val="24"/>
          <w:szCs w:val="24"/>
        </w:rPr>
        <w:t xml:space="preserve"> dotarile  tehnice</w:t>
      </w:r>
    </w:p>
    <w:tbl>
      <w:tblPr>
        <w:tblW w:w="1057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720"/>
        <w:gridCol w:w="1440"/>
        <w:gridCol w:w="1426"/>
        <w:gridCol w:w="14"/>
        <w:gridCol w:w="1426"/>
        <w:gridCol w:w="14"/>
        <w:gridCol w:w="1571"/>
      </w:tblGrid>
      <w:tr w:rsidR="001C27AB" w:rsidRPr="00DA4AE6" w:rsidTr="00482A18">
        <w:trPr>
          <w:jc w:val="center"/>
        </w:trPr>
        <w:tc>
          <w:tcPr>
            <w:tcW w:w="720"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Nr.</w:t>
            </w:r>
          </w:p>
          <w:p w:rsidR="001C27AB" w:rsidRPr="00DA4AE6" w:rsidRDefault="001C27AB" w:rsidP="00482A18">
            <w:pPr>
              <w:jc w:val="center"/>
              <w:rPr>
                <w:rFonts w:ascii="Times New Roman" w:hAnsi="Times New Roman"/>
                <w:sz w:val="24"/>
                <w:szCs w:val="24"/>
              </w:rPr>
            </w:pPr>
            <w:proofErr w:type="gramStart"/>
            <w:r w:rsidRPr="00DA4AE6">
              <w:rPr>
                <w:rFonts w:ascii="Times New Roman" w:hAnsi="Times New Roman"/>
                <w:sz w:val="24"/>
                <w:szCs w:val="24"/>
              </w:rPr>
              <w:t>crt</w:t>
            </w:r>
            <w:proofErr w:type="gramEnd"/>
            <w:r w:rsidRPr="00DA4AE6">
              <w:rPr>
                <w:rFonts w:ascii="Times New Roman" w:hAnsi="Times New Roman"/>
                <w:sz w:val="24"/>
                <w:szCs w:val="24"/>
              </w:rPr>
              <w:t>.</w:t>
            </w:r>
          </w:p>
        </w:tc>
        <w:tc>
          <w:tcPr>
            <w:tcW w:w="3240"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 xml:space="preserve">Denumire </w:t>
            </w:r>
            <w:r w:rsidRPr="00DA4AE6">
              <w:rPr>
                <w:rFonts w:ascii="Times New Roman" w:hAnsi="Times New Roman"/>
                <w:b/>
                <w:sz w:val="24"/>
                <w:szCs w:val="24"/>
              </w:rPr>
              <w:t>dotari</w:t>
            </w:r>
          </w:p>
        </w:tc>
        <w:tc>
          <w:tcPr>
            <w:tcW w:w="720"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U.M</w:t>
            </w:r>
          </w:p>
        </w:tc>
        <w:tc>
          <w:tcPr>
            <w:tcW w:w="1440"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Cantitate</w:t>
            </w:r>
          </w:p>
        </w:tc>
        <w:tc>
          <w:tcPr>
            <w:tcW w:w="4451" w:type="dxa"/>
            <w:gridSpan w:val="5"/>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Forma de deţinere</w:t>
            </w:r>
          </w:p>
        </w:tc>
      </w:tr>
      <w:tr w:rsidR="001C27AB" w:rsidRPr="00DA4AE6" w:rsidTr="00482A18">
        <w:trPr>
          <w:jc w:val="center"/>
        </w:trPr>
        <w:tc>
          <w:tcPr>
            <w:tcW w:w="720" w:type="dxa"/>
          </w:tcPr>
          <w:p w:rsidR="001C27AB" w:rsidRPr="00DA4AE6" w:rsidRDefault="001C27AB" w:rsidP="00482A18">
            <w:pPr>
              <w:jc w:val="center"/>
              <w:rPr>
                <w:rFonts w:ascii="Times New Roman" w:hAnsi="Times New Roman"/>
                <w:b/>
                <w:sz w:val="24"/>
                <w:szCs w:val="24"/>
              </w:rPr>
            </w:pPr>
          </w:p>
        </w:tc>
        <w:tc>
          <w:tcPr>
            <w:tcW w:w="3240" w:type="dxa"/>
          </w:tcPr>
          <w:p w:rsidR="001C27AB" w:rsidRPr="00DA4AE6" w:rsidRDefault="001C27AB" w:rsidP="00482A18">
            <w:pPr>
              <w:jc w:val="center"/>
              <w:rPr>
                <w:rFonts w:ascii="Times New Roman" w:hAnsi="Times New Roman"/>
                <w:b/>
                <w:sz w:val="24"/>
                <w:szCs w:val="24"/>
              </w:rPr>
            </w:pPr>
          </w:p>
        </w:tc>
        <w:tc>
          <w:tcPr>
            <w:tcW w:w="720" w:type="dxa"/>
          </w:tcPr>
          <w:p w:rsidR="001C27AB" w:rsidRPr="00DA4AE6" w:rsidRDefault="001C27AB" w:rsidP="00482A18">
            <w:pPr>
              <w:jc w:val="center"/>
              <w:rPr>
                <w:rFonts w:ascii="Times New Roman" w:hAnsi="Times New Roman"/>
                <w:b/>
                <w:sz w:val="24"/>
                <w:szCs w:val="24"/>
              </w:rPr>
            </w:pPr>
          </w:p>
        </w:tc>
        <w:tc>
          <w:tcPr>
            <w:tcW w:w="1440" w:type="dxa"/>
          </w:tcPr>
          <w:p w:rsidR="001C27AB" w:rsidRPr="00DA4AE6" w:rsidRDefault="001C27AB" w:rsidP="00482A18">
            <w:pPr>
              <w:jc w:val="center"/>
              <w:rPr>
                <w:rFonts w:ascii="Times New Roman" w:hAnsi="Times New Roman"/>
                <w:b/>
                <w:sz w:val="24"/>
                <w:szCs w:val="24"/>
              </w:rPr>
            </w:pPr>
          </w:p>
        </w:tc>
        <w:tc>
          <w:tcPr>
            <w:tcW w:w="1440" w:type="dxa"/>
            <w:gridSpan w:val="2"/>
            <w:vAlign w:val="center"/>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Proprietate</w:t>
            </w:r>
          </w:p>
        </w:tc>
        <w:tc>
          <w:tcPr>
            <w:tcW w:w="1440" w:type="dxa"/>
            <w:gridSpan w:val="2"/>
            <w:vAlign w:val="center"/>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În chirie</w:t>
            </w:r>
          </w:p>
        </w:tc>
        <w:tc>
          <w:tcPr>
            <w:tcW w:w="1571" w:type="dxa"/>
            <w:vAlign w:val="center"/>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Angajament de punere la dispozitie</w:t>
            </w:r>
          </w:p>
        </w:tc>
      </w:tr>
      <w:tr w:rsidR="001C27AB" w:rsidRPr="00DA4AE6" w:rsidTr="00482A18">
        <w:trPr>
          <w:jc w:val="center"/>
        </w:trPr>
        <w:tc>
          <w:tcPr>
            <w:tcW w:w="720" w:type="dxa"/>
          </w:tcPr>
          <w:p w:rsidR="001C27AB" w:rsidRPr="00DA4AE6" w:rsidRDefault="001C27AB" w:rsidP="00482A18">
            <w:pPr>
              <w:jc w:val="center"/>
              <w:rPr>
                <w:rFonts w:ascii="Times New Roman" w:hAnsi="Times New Roman"/>
                <w:b/>
                <w:sz w:val="24"/>
                <w:szCs w:val="24"/>
              </w:rPr>
            </w:pPr>
          </w:p>
        </w:tc>
        <w:tc>
          <w:tcPr>
            <w:tcW w:w="3240" w:type="dxa"/>
          </w:tcPr>
          <w:p w:rsidR="001C27AB" w:rsidRPr="00DA4AE6" w:rsidRDefault="001C27AB" w:rsidP="00482A18">
            <w:pPr>
              <w:jc w:val="center"/>
              <w:rPr>
                <w:rFonts w:ascii="Times New Roman" w:hAnsi="Times New Roman"/>
                <w:b/>
                <w:sz w:val="24"/>
                <w:szCs w:val="24"/>
              </w:rPr>
            </w:pPr>
          </w:p>
        </w:tc>
        <w:tc>
          <w:tcPr>
            <w:tcW w:w="720" w:type="dxa"/>
          </w:tcPr>
          <w:p w:rsidR="001C27AB" w:rsidRPr="00DA4AE6" w:rsidRDefault="001C27AB" w:rsidP="00482A18">
            <w:pPr>
              <w:jc w:val="center"/>
              <w:rPr>
                <w:rFonts w:ascii="Times New Roman" w:hAnsi="Times New Roman"/>
                <w:b/>
                <w:sz w:val="24"/>
                <w:szCs w:val="24"/>
              </w:rPr>
            </w:pPr>
          </w:p>
        </w:tc>
        <w:tc>
          <w:tcPr>
            <w:tcW w:w="1440" w:type="dxa"/>
          </w:tcPr>
          <w:p w:rsidR="001C27AB" w:rsidRPr="00DA4AE6" w:rsidRDefault="001C27AB" w:rsidP="00482A18">
            <w:pPr>
              <w:jc w:val="center"/>
              <w:rPr>
                <w:rFonts w:ascii="Times New Roman" w:hAnsi="Times New Roman"/>
                <w:b/>
                <w:sz w:val="24"/>
                <w:szCs w:val="24"/>
              </w:rPr>
            </w:pPr>
          </w:p>
        </w:tc>
        <w:tc>
          <w:tcPr>
            <w:tcW w:w="1426" w:type="dxa"/>
          </w:tcPr>
          <w:p w:rsidR="001C27AB" w:rsidRPr="00DA4AE6" w:rsidRDefault="001C27AB" w:rsidP="00482A18">
            <w:pPr>
              <w:jc w:val="center"/>
              <w:rPr>
                <w:rFonts w:ascii="Times New Roman" w:hAnsi="Times New Roman"/>
                <w:b/>
                <w:sz w:val="24"/>
                <w:szCs w:val="24"/>
              </w:rPr>
            </w:pPr>
          </w:p>
        </w:tc>
        <w:tc>
          <w:tcPr>
            <w:tcW w:w="1440" w:type="dxa"/>
            <w:gridSpan w:val="2"/>
          </w:tcPr>
          <w:p w:rsidR="001C27AB" w:rsidRPr="00DA4AE6" w:rsidRDefault="001C27AB" w:rsidP="00482A18">
            <w:pPr>
              <w:jc w:val="center"/>
              <w:rPr>
                <w:rFonts w:ascii="Times New Roman" w:hAnsi="Times New Roman"/>
                <w:b/>
                <w:sz w:val="24"/>
                <w:szCs w:val="24"/>
              </w:rPr>
            </w:pPr>
          </w:p>
        </w:tc>
        <w:tc>
          <w:tcPr>
            <w:tcW w:w="1585" w:type="dxa"/>
            <w:gridSpan w:val="2"/>
          </w:tcPr>
          <w:p w:rsidR="001C27AB" w:rsidRPr="00DA4AE6" w:rsidRDefault="001C27AB" w:rsidP="00482A18">
            <w:pPr>
              <w:jc w:val="center"/>
              <w:rPr>
                <w:rFonts w:ascii="Times New Roman" w:hAnsi="Times New Roman"/>
                <w:b/>
                <w:sz w:val="24"/>
                <w:szCs w:val="24"/>
              </w:rPr>
            </w:pPr>
          </w:p>
        </w:tc>
      </w:tr>
      <w:tr w:rsidR="001C27AB" w:rsidRPr="00DA4AE6" w:rsidTr="00482A18">
        <w:trPr>
          <w:jc w:val="center"/>
        </w:trPr>
        <w:tc>
          <w:tcPr>
            <w:tcW w:w="720" w:type="dxa"/>
          </w:tcPr>
          <w:p w:rsidR="001C27AB" w:rsidRPr="00DA4AE6" w:rsidRDefault="001C27AB" w:rsidP="00482A18">
            <w:pPr>
              <w:jc w:val="center"/>
              <w:rPr>
                <w:rFonts w:ascii="Times New Roman" w:hAnsi="Times New Roman"/>
                <w:b/>
                <w:sz w:val="24"/>
                <w:szCs w:val="24"/>
              </w:rPr>
            </w:pPr>
          </w:p>
        </w:tc>
        <w:tc>
          <w:tcPr>
            <w:tcW w:w="3240" w:type="dxa"/>
          </w:tcPr>
          <w:p w:rsidR="001C27AB" w:rsidRPr="00DA4AE6" w:rsidRDefault="001C27AB" w:rsidP="00482A18">
            <w:pPr>
              <w:jc w:val="center"/>
              <w:rPr>
                <w:rFonts w:ascii="Times New Roman" w:hAnsi="Times New Roman"/>
                <w:b/>
                <w:sz w:val="24"/>
                <w:szCs w:val="24"/>
              </w:rPr>
            </w:pPr>
          </w:p>
        </w:tc>
        <w:tc>
          <w:tcPr>
            <w:tcW w:w="720" w:type="dxa"/>
          </w:tcPr>
          <w:p w:rsidR="001C27AB" w:rsidRPr="00DA4AE6" w:rsidRDefault="001C27AB" w:rsidP="00482A18">
            <w:pPr>
              <w:jc w:val="center"/>
              <w:rPr>
                <w:rFonts w:ascii="Times New Roman" w:hAnsi="Times New Roman"/>
                <w:b/>
                <w:sz w:val="24"/>
                <w:szCs w:val="24"/>
              </w:rPr>
            </w:pPr>
          </w:p>
        </w:tc>
        <w:tc>
          <w:tcPr>
            <w:tcW w:w="1440" w:type="dxa"/>
          </w:tcPr>
          <w:p w:rsidR="001C27AB" w:rsidRPr="00DA4AE6" w:rsidRDefault="001C27AB" w:rsidP="00482A18">
            <w:pPr>
              <w:jc w:val="center"/>
              <w:rPr>
                <w:rFonts w:ascii="Times New Roman" w:hAnsi="Times New Roman"/>
                <w:b/>
                <w:sz w:val="24"/>
                <w:szCs w:val="24"/>
              </w:rPr>
            </w:pPr>
          </w:p>
        </w:tc>
        <w:tc>
          <w:tcPr>
            <w:tcW w:w="1426" w:type="dxa"/>
          </w:tcPr>
          <w:p w:rsidR="001C27AB" w:rsidRPr="00DA4AE6" w:rsidRDefault="001C27AB" w:rsidP="00482A18">
            <w:pPr>
              <w:jc w:val="center"/>
              <w:rPr>
                <w:rFonts w:ascii="Times New Roman" w:hAnsi="Times New Roman"/>
                <w:b/>
                <w:sz w:val="24"/>
                <w:szCs w:val="24"/>
              </w:rPr>
            </w:pPr>
          </w:p>
        </w:tc>
        <w:tc>
          <w:tcPr>
            <w:tcW w:w="1440" w:type="dxa"/>
            <w:gridSpan w:val="2"/>
          </w:tcPr>
          <w:p w:rsidR="001C27AB" w:rsidRPr="00DA4AE6" w:rsidRDefault="001C27AB" w:rsidP="00482A18">
            <w:pPr>
              <w:jc w:val="center"/>
              <w:rPr>
                <w:rFonts w:ascii="Times New Roman" w:hAnsi="Times New Roman"/>
                <w:b/>
                <w:sz w:val="24"/>
                <w:szCs w:val="24"/>
              </w:rPr>
            </w:pPr>
          </w:p>
        </w:tc>
        <w:tc>
          <w:tcPr>
            <w:tcW w:w="1585" w:type="dxa"/>
            <w:gridSpan w:val="2"/>
          </w:tcPr>
          <w:p w:rsidR="001C27AB" w:rsidRPr="00DA4AE6" w:rsidRDefault="001C27AB" w:rsidP="00482A18">
            <w:pPr>
              <w:jc w:val="center"/>
              <w:rPr>
                <w:rFonts w:ascii="Times New Roman" w:hAnsi="Times New Roman"/>
                <w:b/>
                <w:sz w:val="24"/>
                <w:szCs w:val="24"/>
              </w:rPr>
            </w:pPr>
          </w:p>
        </w:tc>
      </w:tr>
    </w:tbl>
    <w:p w:rsidR="001C27AB" w:rsidRPr="00DA4AE6" w:rsidRDefault="001C27AB" w:rsidP="00583891">
      <w:pPr>
        <w:jc w:val="center"/>
        <w:rPr>
          <w:rFonts w:ascii="Times New Roman" w:hAnsi="Times New Roman"/>
          <w:i/>
          <w:iCs/>
          <w:sz w:val="24"/>
          <w:szCs w:val="24"/>
        </w:rPr>
      </w:pPr>
      <w:r w:rsidRPr="00DA4AE6">
        <w:rPr>
          <w:rFonts w:ascii="Times New Roman" w:hAnsi="Times New Roman"/>
          <w:iCs/>
          <w:sz w:val="24"/>
          <w:szCs w:val="24"/>
        </w:rPr>
        <w:tab/>
      </w:r>
      <w:r w:rsidRPr="00DA4AE6">
        <w:rPr>
          <w:rFonts w:ascii="Times New Roman" w:hAnsi="Times New Roman"/>
          <w:iCs/>
          <w:sz w:val="24"/>
          <w:szCs w:val="24"/>
        </w:rPr>
        <w:tab/>
      </w:r>
      <w:r w:rsidRPr="00DA4AE6">
        <w:rPr>
          <w:rFonts w:ascii="Times New Roman" w:hAnsi="Times New Roman"/>
          <w:iCs/>
          <w:sz w:val="24"/>
          <w:szCs w:val="24"/>
        </w:rPr>
        <w:tab/>
      </w:r>
      <w:r w:rsidRPr="00DA4AE6">
        <w:rPr>
          <w:rFonts w:ascii="Times New Roman" w:hAnsi="Times New Roman"/>
          <w:iCs/>
          <w:sz w:val="24"/>
          <w:szCs w:val="24"/>
        </w:rPr>
        <w:tab/>
      </w:r>
      <w:r w:rsidRPr="00DA4AE6">
        <w:rPr>
          <w:rFonts w:ascii="Times New Roman" w:hAnsi="Times New Roman"/>
          <w:iCs/>
          <w:sz w:val="24"/>
          <w:szCs w:val="24"/>
        </w:rPr>
        <w:tab/>
      </w:r>
      <w:r w:rsidRPr="00DA4AE6">
        <w:rPr>
          <w:rFonts w:ascii="Times New Roman" w:hAnsi="Times New Roman"/>
          <w:iCs/>
          <w:sz w:val="24"/>
          <w:szCs w:val="24"/>
        </w:rPr>
        <w:tab/>
      </w:r>
      <w:r w:rsidRPr="00DA4AE6">
        <w:rPr>
          <w:rFonts w:ascii="Times New Roman" w:hAnsi="Times New Roman"/>
          <w:iCs/>
          <w:sz w:val="24"/>
          <w:szCs w:val="24"/>
        </w:rPr>
        <w:tab/>
      </w:r>
      <w:r w:rsidRPr="00DA4AE6">
        <w:rPr>
          <w:rFonts w:ascii="Times New Roman" w:hAnsi="Times New Roman"/>
          <w:iCs/>
          <w:sz w:val="24"/>
          <w:szCs w:val="24"/>
        </w:rPr>
        <w:tab/>
      </w:r>
      <w:r w:rsidRPr="00DA4AE6">
        <w:rPr>
          <w:rFonts w:ascii="Times New Roman" w:hAnsi="Times New Roman"/>
          <w:iCs/>
          <w:sz w:val="24"/>
          <w:szCs w:val="24"/>
        </w:rPr>
        <w:tab/>
        <w:t>Operator economic</w:t>
      </w:r>
      <w:r w:rsidRPr="00DA4AE6">
        <w:rPr>
          <w:rFonts w:ascii="Times New Roman" w:hAnsi="Times New Roman"/>
          <w:i/>
          <w:iCs/>
          <w:sz w:val="24"/>
          <w:szCs w:val="24"/>
        </w:rPr>
        <w:t>,</w:t>
      </w:r>
    </w:p>
    <w:p w:rsidR="001C27AB" w:rsidRPr="00DA4AE6" w:rsidRDefault="001C27AB" w:rsidP="00583891">
      <w:pPr>
        <w:jc w:val="right"/>
        <w:rPr>
          <w:rFonts w:ascii="Times New Roman" w:hAnsi="Times New Roman"/>
          <w:i/>
          <w:iCs/>
          <w:sz w:val="24"/>
          <w:szCs w:val="24"/>
        </w:rPr>
      </w:pPr>
      <w:r w:rsidRPr="00DA4AE6">
        <w:rPr>
          <w:rFonts w:ascii="Times New Roman" w:hAnsi="Times New Roman"/>
          <w:i/>
          <w:iCs/>
          <w:sz w:val="24"/>
          <w:szCs w:val="24"/>
        </w:rPr>
        <w:t>..................................</w:t>
      </w:r>
    </w:p>
    <w:p w:rsidR="001C27AB" w:rsidRPr="00DA4AE6" w:rsidRDefault="001C27AB" w:rsidP="00583891">
      <w:pPr>
        <w:tabs>
          <w:tab w:val="left" w:pos="500"/>
        </w:tabs>
        <w:jc w:val="right"/>
        <w:rPr>
          <w:rFonts w:ascii="Times New Roman" w:hAnsi="Times New Roman"/>
          <w:i/>
          <w:iCs/>
          <w:sz w:val="24"/>
          <w:szCs w:val="24"/>
        </w:rPr>
      </w:pPr>
      <w:r w:rsidRPr="00DA4AE6">
        <w:rPr>
          <w:rFonts w:ascii="Times New Roman" w:hAnsi="Times New Roman"/>
          <w:i/>
          <w:iCs/>
          <w:sz w:val="24"/>
          <w:szCs w:val="24"/>
        </w:rPr>
        <w:t>(</w:t>
      </w:r>
      <w:proofErr w:type="gramStart"/>
      <w:r w:rsidRPr="00DA4AE6">
        <w:rPr>
          <w:rFonts w:ascii="Times New Roman" w:hAnsi="Times New Roman"/>
          <w:i/>
          <w:iCs/>
          <w:sz w:val="24"/>
          <w:szCs w:val="24"/>
        </w:rPr>
        <w:t>semnătură</w:t>
      </w:r>
      <w:proofErr w:type="gramEnd"/>
      <w:r w:rsidRPr="00DA4AE6">
        <w:rPr>
          <w:rFonts w:ascii="Times New Roman" w:hAnsi="Times New Roman"/>
          <w:i/>
          <w:iCs/>
          <w:sz w:val="24"/>
          <w:szCs w:val="24"/>
        </w:rPr>
        <w:t xml:space="preserve"> autorizată)</w:t>
      </w:r>
    </w:p>
    <w:p w:rsidR="001C27AB" w:rsidRPr="00DA4AE6" w:rsidRDefault="001C27AB" w:rsidP="0088514E">
      <w:pPr>
        <w:jc w:val="center"/>
        <w:rPr>
          <w:rFonts w:ascii="Times New Roman" w:hAnsi="Times New Roman"/>
          <w:sz w:val="24"/>
          <w:szCs w:val="24"/>
        </w:rPr>
      </w:pPr>
    </w:p>
    <w:p w:rsidR="001C27AB" w:rsidRPr="00DA4AE6" w:rsidRDefault="001C27AB" w:rsidP="002E6F6D">
      <w:pPr>
        <w:spacing w:line="360" w:lineRule="auto"/>
        <w:ind w:left="5760" w:firstLine="708"/>
        <w:jc w:val="center"/>
        <w:rPr>
          <w:rFonts w:ascii="Times New Roman" w:hAnsi="Times New Roman"/>
          <w:b/>
          <w:i/>
          <w:sz w:val="24"/>
          <w:szCs w:val="24"/>
        </w:rPr>
      </w:pPr>
    </w:p>
    <w:p w:rsidR="001C27AB" w:rsidRPr="00DA4AE6" w:rsidRDefault="001C27AB" w:rsidP="002E6F6D">
      <w:pPr>
        <w:spacing w:line="360" w:lineRule="auto"/>
        <w:ind w:left="5760" w:firstLine="708"/>
        <w:jc w:val="center"/>
        <w:rPr>
          <w:rFonts w:ascii="Times New Roman" w:hAnsi="Times New Roman"/>
          <w:b/>
          <w:i/>
          <w:sz w:val="24"/>
          <w:szCs w:val="24"/>
        </w:rPr>
      </w:pPr>
    </w:p>
    <w:p w:rsidR="001C27AB" w:rsidRPr="00DA4AE6" w:rsidRDefault="001C27AB" w:rsidP="002E6F6D">
      <w:pPr>
        <w:spacing w:after="0" w:line="240" w:lineRule="auto"/>
        <w:jc w:val="both"/>
        <w:rPr>
          <w:rFonts w:ascii="Times New Roman" w:hAnsi="Times New Roman"/>
          <w:sz w:val="24"/>
          <w:szCs w:val="24"/>
        </w:rPr>
      </w:pPr>
    </w:p>
    <w:p w:rsidR="001C27AB" w:rsidRPr="00DA4AE6" w:rsidRDefault="001C27AB" w:rsidP="002E6F6D">
      <w:pPr>
        <w:spacing w:after="0" w:line="240" w:lineRule="auto"/>
        <w:jc w:val="both"/>
        <w:rPr>
          <w:rFonts w:ascii="Times New Roman" w:hAnsi="Times New Roman"/>
          <w:sz w:val="24"/>
          <w:szCs w:val="24"/>
        </w:rPr>
      </w:pPr>
      <w:r w:rsidRPr="00DA4AE6">
        <w:rPr>
          <w:rFonts w:ascii="Times New Roman" w:hAnsi="Times New Roman"/>
          <w:sz w:val="24"/>
          <w:szCs w:val="24"/>
        </w:rPr>
        <w:t>Operator Economic</w:t>
      </w:r>
      <w:r w:rsidRPr="00DA4AE6">
        <w:rPr>
          <w:rFonts w:ascii="Times New Roman" w:hAnsi="Times New Roman"/>
          <w:sz w:val="24"/>
          <w:szCs w:val="24"/>
        </w:rPr>
        <w:tab/>
      </w:r>
      <w:r w:rsidRPr="00DA4AE6">
        <w:rPr>
          <w:rFonts w:ascii="Times New Roman" w:hAnsi="Times New Roman"/>
          <w:sz w:val="24"/>
          <w:szCs w:val="24"/>
        </w:rPr>
        <w:tab/>
      </w:r>
    </w:p>
    <w:p w:rsidR="001C27AB" w:rsidRPr="00DA4AE6" w:rsidRDefault="001C27AB" w:rsidP="002E6F6D">
      <w:pPr>
        <w:spacing w:after="0" w:line="240" w:lineRule="auto"/>
        <w:jc w:val="both"/>
        <w:rPr>
          <w:rFonts w:ascii="Times New Roman" w:hAnsi="Times New Roman"/>
          <w:sz w:val="24"/>
          <w:szCs w:val="24"/>
        </w:rPr>
      </w:pPr>
      <w:r w:rsidRPr="00DA4AE6">
        <w:rPr>
          <w:rFonts w:ascii="Times New Roman" w:hAnsi="Times New Roman"/>
          <w:sz w:val="24"/>
          <w:szCs w:val="24"/>
        </w:rPr>
        <w:t xml:space="preserve">              </w:t>
      </w:r>
    </w:p>
    <w:p w:rsidR="001C27AB" w:rsidRPr="00DA4AE6" w:rsidRDefault="001C27AB" w:rsidP="002E6F6D">
      <w:pPr>
        <w:spacing w:after="0" w:line="240" w:lineRule="auto"/>
        <w:jc w:val="both"/>
        <w:rPr>
          <w:rFonts w:ascii="Times New Roman" w:hAnsi="Times New Roman"/>
          <w:sz w:val="24"/>
          <w:szCs w:val="24"/>
        </w:rPr>
      </w:pPr>
      <w:r w:rsidRPr="00DA4AE6">
        <w:rPr>
          <w:rFonts w:ascii="Times New Roman" w:hAnsi="Times New Roman"/>
          <w:sz w:val="24"/>
          <w:szCs w:val="24"/>
        </w:rPr>
        <w:t>................................</w:t>
      </w:r>
    </w:p>
    <w:p w:rsidR="001C27AB" w:rsidRPr="00DA4AE6" w:rsidRDefault="001C27AB" w:rsidP="002E6F6D">
      <w:pPr>
        <w:spacing w:after="0" w:line="240" w:lineRule="auto"/>
        <w:jc w:val="both"/>
        <w:rPr>
          <w:rFonts w:ascii="Times New Roman" w:hAnsi="Times New Roman"/>
          <w:sz w:val="24"/>
          <w:szCs w:val="24"/>
          <w:highlight w:val="green"/>
        </w:rPr>
      </w:pPr>
      <w:r w:rsidRPr="00DA4AE6">
        <w:rPr>
          <w:rFonts w:ascii="Times New Roman" w:hAnsi="Times New Roman"/>
          <w:sz w:val="24"/>
          <w:szCs w:val="24"/>
        </w:rPr>
        <w:t>(</w:t>
      </w:r>
      <w:proofErr w:type="gramStart"/>
      <w:r w:rsidRPr="00DA4AE6">
        <w:rPr>
          <w:rFonts w:ascii="Times New Roman" w:hAnsi="Times New Roman"/>
          <w:sz w:val="24"/>
          <w:szCs w:val="24"/>
        </w:rPr>
        <w:t>denumirea/numele</w:t>
      </w:r>
      <w:proofErr w:type="gramEnd"/>
      <w:r w:rsidRPr="00DA4AE6">
        <w:rPr>
          <w:rFonts w:ascii="Times New Roman" w:hAnsi="Times New Roman"/>
          <w:sz w:val="24"/>
          <w:szCs w:val="24"/>
        </w:rPr>
        <w:t>)</w:t>
      </w:r>
    </w:p>
    <w:p w:rsidR="001C27AB" w:rsidRPr="00DA4AE6" w:rsidRDefault="001C27AB" w:rsidP="00AD5170">
      <w:pPr>
        <w:jc w:val="center"/>
        <w:rPr>
          <w:rFonts w:ascii="Times New Roman" w:hAnsi="Times New Roman"/>
          <w:b/>
          <w:sz w:val="24"/>
          <w:szCs w:val="24"/>
        </w:rPr>
      </w:pPr>
      <w:r w:rsidRPr="00DA4AE6">
        <w:rPr>
          <w:rFonts w:ascii="Times New Roman" w:hAnsi="Times New Roman"/>
          <w:b/>
          <w:sz w:val="24"/>
          <w:szCs w:val="24"/>
        </w:rPr>
        <w:t>LISTA</w:t>
      </w:r>
    </w:p>
    <w:p w:rsidR="001C27AB" w:rsidRPr="00DA4AE6" w:rsidRDefault="001C27AB" w:rsidP="00AD5170">
      <w:pPr>
        <w:keepNext/>
        <w:keepLines/>
        <w:jc w:val="center"/>
        <w:rPr>
          <w:rFonts w:ascii="Times New Roman" w:hAnsi="Times New Roman"/>
          <w:b/>
          <w:sz w:val="24"/>
          <w:szCs w:val="24"/>
        </w:rPr>
      </w:pPr>
      <w:proofErr w:type="gramStart"/>
      <w:r w:rsidRPr="00DA4AE6">
        <w:rPr>
          <w:rFonts w:ascii="Times New Roman" w:hAnsi="Times New Roman"/>
          <w:b/>
          <w:sz w:val="24"/>
          <w:szCs w:val="24"/>
        </w:rPr>
        <w:t>cu</w:t>
      </w:r>
      <w:proofErr w:type="gramEnd"/>
      <w:r w:rsidRPr="00DA4AE6">
        <w:rPr>
          <w:rFonts w:ascii="Times New Roman" w:hAnsi="Times New Roman"/>
          <w:b/>
          <w:sz w:val="24"/>
          <w:szCs w:val="24"/>
        </w:rPr>
        <w:t xml:space="preserve"> personalul minim / organismul tehnic de specialitate de care dispune sau al carui angajament de participare a fost obtinut de catre ofertant, responsabil pentru derularea contractului</w:t>
      </w:r>
    </w:p>
    <w:p w:rsidR="001C27AB" w:rsidRPr="00DA4AE6" w:rsidRDefault="001C27AB" w:rsidP="00AD5170">
      <w:pPr>
        <w:jc w:val="center"/>
        <w:rPr>
          <w:rFonts w:ascii="Times New Roman" w:hAnsi="Times New Roman"/>
          <w:b/>
          <w:sz w:val="24"/>
          <w:szCs w:val="24"/>
        </w:rPr>
      </w:pPr>
    </w:p>
    <w:p w:rsidR="001C27AB" w:rsidRPr="00DA4AE6" w:rsidRDefault="001C27AB" w:rsidP="00AD5170">
      <w:pPr>
        <w:rPr>
          <w:rFonts w:ascii="Times New Roman" w:hAnsi="Times New Roman"/>
          <w:sz w:val="24"/>
          <w:szCs w:val="24"/>
        </w:rPr>
      </w:pPr>
      <w:r w:rsidRPr="00DA4AE6">
        <w:rPr>
          <w:rFonts w:ascii="Times New Roman" w:hAnsi="Times New Roman"/>
          <w:sz w:val="24"/>
          <w:szCs w:val="24"/>
        </w:rPr>
        <w:tab/>
        <w:t xml:space="preserve">Subsemnatul ________________________, reprezentant legal </w:t>
      </w:r>
      <w:proofErr w:type="gramStart"/>
      <w:r w:rsidRPr="00DA4AE6">
        <w:rPr>
          <w:rFonts w:ascii="Times New Roman" w:hAnsi="Times New Roman"/>
          <w:sz w:val="24"/>
          <w:szCs w:val="24"/>
        </w:rPr>
        <w:t>al ....................................</w:t>
      </w:r>
      <w:proofErr w:type="gramEnd"/>
      <w:r w:rsidRPr="00DA4AE6">
        <w:rPr>
          <w:rFonts w:ascii="Times New Roman" w:hAnsi="Times New Roman"/>
          <w:sz w:val="24"/>
          <w:szCs w:val="24"/>
        </w:rPr>
        <w:t xml:space="preserve"> (</w:t>
      </w:r>
      <w:proofErr w:type="gramStart"/>
      <w:r w:rsidRPr="00DA4AE6">
        <w:rPr>
          <w:rFonts w:ascii="Times New Roman" w:hAnsi="Times New Roman"/>
          <w:sz w:val="24"/>
          <w:szCs w:val="24"/>
        </w:rPr>
        <w:t>denumire</w:t>
      </w:r>
      <w:proofErr w:type="gramEnd"/>
      <w:r w:rsidRPr="00DA4AE6">
        <w:rPr>
          <w:rFonts w:ascii="Times New Roman" w:hAnsi="Times New Roman"/>
          <w:sz w:val="24"/>
          <w:szCs w:val="24"/>
        </w:rPr>
        <w:t xml:space="preserve"> operator economic) declar pe propria răspundere că pentru pentru derularea contractului  avand ca obiect  </w:t>
      </w:r>
      <w:r w:rsidRPr="00DA4AE6">
        <w:rPr>
          <w:rFonts w:ascii="Times New Roman" w:hAnsi="Times New Roman"/>
          <w:bCs/>
          <w:sz w:val="24"/>
          <w:szCs w:val="24"/>
        </w:rPr>
        <w:t>” ____________________________________________________”</w:t>
      </w:r>
      <w:r w:rsidRPr="00DA4AE6">
        <w:rPr>
          <w:rFonts w:ascii="Times New Roman" w:hAnsi="Times New Roman"/>
          <w:sz w:val="24"/>
          <w:szCs w:val="24"/>
        </w:rPr>
        <w:t xml:space="preserve"> voi folosi următorul personal tehnic de specialitate (persoane </w:t>
      </w:r>
      <w:r w:rsidRPr="00DA4AE6">
        <w:rPr>
          <w:rFonts w:ascii="Times New Roman" w:hAnsi="Times New Roman"/>
          <w:sz w:val="24"/>
          <w:szCs w:val="24"/>
          <w:lang w:val="fr-FR"/>
        </w:rPr>
        <w:t>responsabile pentru îndeplinirea contractului)</w:t>
      </w:r>
      <w:r w:rsidRPr="00DA4AE6">
        <w:rPr>
          <w:rFonts w:ascii="Times New Roman" w:hAnsi="Times New Roman"/>
          <w:sz w:val="24"/>
          <w:szCs w:val="24"/>
        </w:rPr>
        <w:t>:</w:t>
      </w:r>
    </w:p>
    <w:tbl>
      <w:tblPr>
        <w:tblW w:w="10134"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4"/>
        <w:gridCol w:w="2208"/>
        <w:gridCol w:w="2442"/>
        <w:gridCol w:w="2706"/>
        <w:gridCol w:w="1084"/>
        <w:gridCol w:w="1080"/>
      </w:tblGrid>
      <w:tr w:rsidR="001C27AB" w:rsidRPr="00DA4AE6" w:rsidTr="00482A18">
        <w:trPr>
          <w:cantSplit/>
          <w:jc w:val="center"/>
        </w:trPr>
        <w:tc>
          <w:tcPr>
            <w:tcW w:w="614" w:type="dxa"/>
          </w:tcPr>
          <w:p w:rsidR="001C27AB" w:rsidRPr="00DA4AE6" w:rsidRDefault="001C27AB" w:rsidP="00482A18">
            <w:pPr>
              <w:jc w:val="center"/>
              <w:rPr>
                <w:rFonts w:ascii="Times New Roman" w:hAnsi="Times New Roman"/>
                <w:b/>
                <w:sz w:val="24"/>
                <w:szCs w:val="24"/>
              </w:rPr>
            </w:pPr>
            <w:r w:rsidRPr="00DA4AE6">
              <w:rPr>
                <w:rFonts w:ascii="Times New Roman" w:hAnsi="Times New Roman"/>
                <w:b/>
                <w:sz w:val="24"/>
                <w:szCs w:val="24"/>
              </w:rPr>
              <w:t>Nr. crt.</w:t>
            </w:r>
          </w:p>
        </w:tc>
        <w:tc>
          <w:tcPr>
            <w:tcW w:w="2208" w:type="dxa"/>
            <w:vAlign w:val="center"/>
          </w:tcPr>
          <w:p w:rsidR="001C27AB" w:rsidRPr="00DA4AE6" w:rsidRDefault="001C27AB" w:rsidP="00482A18">
            <w:pPr>
              <w:jc w:val="center"/>
              <w:rPr>
                <w:rFonts w:ascii="Times New Roman" w:hAnsi="Times New Roman"/>
                <w:b/>
                <w:sz w:val="24"/>
                <w:szCs w:val="24"/>
              </w:rPr>
            </w:pPr>
            <w:r w:rsidRPr="00DA4AE6">
              <w:rPr>
                <w:rFonts w:ascii="Times New Roman" w:hAnsi="Times New Roman"/>
                <w:b/>
                <w:sz w:val="24"/>
                <w:szCs w:val="24"/>
              </w:rPr>
              <w:t xml:space="preserve">Pozitia propusa </w:t>
            </w:r>
          </w:p>
        </w:tc>
        <w:tc>
          <w:tcPr>
            <w:tcW w:w="2442" w:type="dxa"/>
          </w:tcPr>
          <w:p w:rsidR="001C27AB" w:rsidRPr="00DA4AE6" w:rsidRDefault="001C27AB" w:rsidP="00482A18">
            <w:pPr>
              <w:jc w:val="center"/>
              <w:rPr>
                <w:rFonts w:ascii="Times New Roman" w:hAnsi="Times New Roman"/>
                <w:b/>
                <w:sz w:val="24"/>
                <w:szCs w:val="24"/>
              </w:rPr>
            </w:pPr>
            <w:r w:rsidRPr="00DA4AE6">
              <w:rPr>
                <w:rFonts w:ascii="Times New Roman" w:hAnsi="Times New Roman"/>
                <w:b/>
                <w:sz w:val="24"/>
                <w:szCs w:val="24"/>
              </w:rPr>
              <w:t>Numele şi prenumele</w:t>
            </w:r>
          </w:p>
        </w:tc>
        <w:tc>
          <w:tcPr>
            <w:tcW w:w="2706" w:type="dxa"/>
            <w:vAlign w:val="center"/>
          </w:tcPr>
          <w:p w:rsidR="001C27AB" w:rsidRPr="00DA4AE6" w:rsidRDefault="001C27AB" w:rsidP="00482A18">
            <w:pPr>
              <w:jc w:val="center"/>
              <w:rPr>
                <w:rFonts w:ascii="Times New Roman" w:hAnsi="Times New Roman"/>
                <w:b/>
                <w:sz w:val="24"/>
                <w:szCs w:val="24"/>
              </w:rPr>
            </w:pPr>
            <w:r w:rsidRPr="00DA4AE6">
              <w:rPr>
                <w:rFonts w:ascii="Times New Roman" w:hAnsi="Times New Roman"/>
                <w:b/>
                <w:sz w:val="24"/>
                <w:szCs w:val="24"/>
              </w:rPr>
              <w:t>Domeniul de Specialitate (calificari/atestari)</w:t>
            </w:r>
          </w:p>
          <w:p w:rsidR="001C27AB" w:rsidRPr="00DA4AE6" w:rsidRDefault="001C27AB" w:rsidP="00482A18">
            <w:pPr>
              <w:jc w:val="center"/>
              <w:rPr>
                <w:rFonts w:ascii="Times New Roman" w:hAnsi="Times New Roman"/>
                <w:b/>
                <w:sz w:val="24"/>
                <w:szCs w:val="24"/>
              </w:rPr>
            </w:pPr>
          </w:p>
        </w:tc>
        <w:tc>
          <w:tcPr>
            <w:tcW w:w="2164" w:type="dxa"/>
            <w:gridSpan w:val="2"/>
          </w:tcPr>
          <w:p w:rsidR="001C27AB" w:rsidRPr="00DA4AE6" w:rsidRDefault="001C27AB" w:rsidP="00482A18">
            <w:pPr>
              <w:jc w:val="center"/>
              <w:rPr>
                <w:rFonts w:ascii="Times New Roman" w:hAnsi="Times New Roman"/>
                <w:b/>
                <w:sz w:val="24"/>
                <w:szCs w:val="24"/>
              </w:rPr>
            </w:pPr>
            <w:r w:rsidRPr="00DA4AE6">
              <w:rPr>
                <w:rFonts w:ascii="Times New Roman" w:hAnsi="Times New Roman"/>
                <w:b/>
                <w:sz w:val="24"/>
                <w:szCs w:val="24"/>
              </w:rPr>
              <w:t>Angajat</w:t>
            </w:r>
          </w:p>
          <w:p w:rsidR="001C27AB" w:rsidRPr="00DA4AE6" w:rsidRDefault="001C27AB" w:rsidP="00482A18">
            <w:pPr>
              <w:jc w:val="center"/>
              <w:rPr>
                <w:rFonts w:ascii="Times New Roman" w:hAnsi="Times New Roman"/>
                <w:b/>
                <w:sz w:val="24"/>
                <w:szCs w:val="24"/>
              </w:rPr>
            </w:pPr>
            <w:r w:rsidRPr="00DA4AE6">
              <w:rPr>
                <w:rFonts w:ascii="Times New Roman" w:hAnsi="Times New Roman"/>
                <w:b/>
                <w:sz w:val="24"/>
                <w:szCs w:val="24"/>
              </w:rPr>
              <w:t>permanent  temporar/</w:t>
            </w:r>
          </w:p>
          <w:p w:rsidR="001C27AB" w:rsidRPr="00DA4AE6" w:rsidRDefault="001C27AB" w:rsidP="00482A18">
            <w:pPr>
              <w:jc w:val="center"/>
              <w:rPr>
                <w:rFonts w:ascii="Times New Roman" w:hAnsi="Times New Roman"/>
                <w:b/>
                <w:sz w:val="24"/>
                <w:szCs w:val="24"/>
              </w:rPr>
            </w:pPr>
          </w:p>
        </w:tc>
      </w:tr>
      <w:tr w:rsidR="001C27AB" w:rsidRPr="00DA4AE6" w:rsidTr="00482A18">
        <w:trPr>
          <w:jc w:val="center"/>
        </w:trPr>
        <w:tc>
          <w:tcPr>
            <w:tcW w:w="614"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0</w:t>
            </w:r>
          </w:p>
        </w:tc>
        <w:tc>
          <w:tcPr>
            <w:tcW w:w="2208"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1</w:t>
            </w:r>
          </w:p>
        </w:tc>
        <w:tc>
          <w:tcPr>
            <w:tcW w:w="2442" w:type="dxa"/>
          </w:tcPr>
          <w:p w:rsidR="001C27AB" w:rsidRPr="00DA4AE6" w:rsidRDefault="001C27AB" w:rsidP="00482A18">
            <w:pPr>
              <w:jc w:val="center"/>
              <w:rPr>
                <w:rFonts w:ascii="Times New Roman" w:hAnsi="Times New Roman"/>
                <w:sz w:val="24"/>
                <w:szCs w:val="24"/>
              </w:rPr>
            </w:pPr>
          </w:p>
        </w:tc>
        <w:tc>
          <w:tcPr>
            <w:tcW w:w="2706"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2</w:t>
            </w:r>
          </w:p>
        </w:tc>
        <w:tc>
          <w:tcPr>
            <w:tcW w:w="1084"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3</w:t>
            </w:r>
          </w:p>
        </w:tc>
        <w:tc>
          <w:tcPr>
            <w:tcW w:w="1080" w:type="dxa"/>
          </w:tcPr>
          <w:p w:rsidR="001C27AB" w:rsidRPr="00DA4AE6" w:rsidRDefault="001C27AB" w:rsidP="00482A18">
            <w:pPr>
              <w:jc w:val="center"/>
              <w:rPr>
                <w:rFonts w:ascii="Times New Roman" w:hAnsi="Times New Roman"/>
                <w:sz w:val="24"/>
                <w:szCs w:val="24"/>
              </w:rPr>
            </w:pPr>
            <w:r w:rsidRPr="00DA4AE6">
              <w:rPr>
                <w:rFonts w:ascii="Times New Roman" w:hAnsi="Times New Roman"/>
                <w:sz w:val="24"/>
                <w:szCs w:val="24"/>
              </w:rPr>
              <w:t>4</w:t>
            </w:r>
          </w:p>
        </w:tc>
      </w:tr>
      <w:tr w:rsidR="001C27AB" w:rsidRPr="00DA4AE6" w:rsidTr="00482A18">
        <w:trPr>
          <w:trHeight w:val="2185"/>
          <w:jc w:val="center"/>
        </w:trPr>
        <w:tc>
          <w:tcPr>
            <w:tcW w:w="614" w:type="dxa"/>
          </w:tcPr>
          <w:p w:rsidR="001C27AB" w:rsidRPr="00DA4AE6" w:rsidRDefault="001C27AB" w:rsidP="00482A18">
            <w:pPr>
              <w:rPr>
                <w:rFonts w:ascii="Times New Roman" w:hAnsi="Times New Roman"/>
                <w:sz w:val="24"/>
                <w:szCs w:val="24"/>
              </w:rPr>
            </w:pPr>
            <w:r w:rsidRPr="00DA4AE6">
              <w:rPr>
                <w:rFonts w:ascii="Times New Roman" w:hAnsi="Times New Roman"/>
                <w:sz w:val="24"/>
                <w:szCs w:val="24"/>
              </w:rPr>
              <w:t>1.</w:t>
            </w:r>
          </w:p>
          <w:p w:rsidR="001C27AB" w:rsidRPr="00DA4AE6" w:rsidRDefault="001C27AB" w:rsidP="00482A18">
            <w:pPr>
              <w:rPr>
                <w:rFonts w:ascii="Times New Roman" w:hAnsi="Times New Roman"/>
                <w:sz w:val="24"/>
                <w:szCs w:val="24"/>
              </w:rPr>
            </w:pPr>
            <w:r w:rsidRPr="00DA4AE6">
              <w:rPr>
                <w:rFonts w:ascii="Times New Roman" w:hAnsi="Times New Roman"/>
                <w:sz w:val="24"/>
                <w:szCs w:val="24"/>
              </w:rPr>
              <w:t>2.</w:t>
            </w:r>
          </w:p>
          <w:p w:rsidR="001C27AB" w:rsidRPr="00DA4AE6" w:rsidRDefault="001C27AB" w:rsidP="00482A18">
            <w:pPr>
              <w:rPr>
                <w:rFonts w:ascii="Times New Roman" w:hAnsi="Times New Roman"/>
                <w:sz w:val="24"/>
                <w:szCs w:val="24"/>
              </w:rPr>
            </w:pPr>
            <w:r w:rsidRPr="00DA4AE6">
              <w:rPr>
                <w:rFonts w:ascii="Times New Roman" w:hAnsi="Times New Roman"/>
                <w:sz w:val="24"/>
                <w:szCs w:val="24"/>
              </w:rPr>
              <w:t>.....</w:t>
            </w:r>
          </w:p>
        </w:tc>
        <w:tc>
          <w:tcPr>
            <w:tcW w:w="2208" w:type="dxa"/>
          </w:tcPr>
          <w:p w:rsidR="001C27AB" w:rsidRPr="00DA4AE6" w:rsidRDefault="001C27AB" w:rsidP="00482A18">
            <w:pPr>
              <w:rPr>
                <w:rFonts w:ascii="Times New Roman" w:hAnsi="Times New Roman"/>
                <w:sz w:val="24"/>
                <w:szCs w:val="24"/>
              </w:rPr>
            </w:pPr>
            <w:r w:rsidRPr="00DA4AE6">
              <w:rPr>
                <w:rFonts w:ascii="Times New Roman" w:hAnsi="Times New Roman"/>
                <w:sz w:val="24"/>
                <w:szCs w:val="24"/>
              </w:rPr>
              <w:t>________________</w:t>
            </w:r>
          </w:p>
          <w:p w:rsidR="001C27AB" w:rsidRPr="00DA4AE6" w:rsidRDefault="001C27AB" w:rsidP="00482A18">
            <w:pPr>
              <w:rPr>
                <w:rFonts w:ascii="Times New Roman" w:hAnsi="Times New Roman"/>
                <w:sz w:val="24"/>
                <w:szCs w:val="24"/>
              </w:rPr>
            </w:pPr>
            <w:r w:rsidRPr="00DA4AE6">
              <w:rPr>
                <w:rFonts w:ascii="Times New Roman" w:hAnsi="Times New Roman"/>
                <w:sz w:val="24"/>
                <w:szCs w:val="24"/>
              </w:rPr>
              <w:t>________________</w:t>
            </w:r>
          </w:p>
        </w:tc>
        <w:tc>
          <w:tcPr>
            <w:tcW w:w="2442" w:type="dxa"/>
          </w:tcPr>
          <w:p w:rsidR="001C27AB" w:rsidRPr="00DA4AE6" w:rsidRDefault="001C27AB" w:rsidP="00482A18">
            <w:pPr>
              <w:rPr>
                <w:rFonts w:ascii="Times New Roman" w:hAnsi="Times New Roman"/>
                <w:sz w:val="24"/>
                <w:szCs w:val="24"/>
              </w:rPr>
            </w:pPr>
          </w:p>
        </w:tc>
        <w:tc>
          <w:tcPr>
            <w:tcW w:w="2706" w:type="dxa"/>
          </w:tcPr>
          <w:p w:rsidR="001C27AB" w:rsidRPr="00DA4AE6" w:rsidRDefault="001C27AB" w:rsidP="00482A18">
            <w:pPr>
              <w:rPr>
                <w:rFonts w:ascii="Times New Roman" w:hAnsi="Times New Roman"/>
                <w:sz w:val="24"/>
                <w:szCs w:val="24"/>
              </w:rPr>
            </w:pPr>
          </w:p>
        </w:tc>
        <w:tc>
          <w:tcPr>
            <w:tcW w:w="1084" w:type="dxa"/>
          </w:tcPr>
          <w:p w:rsidR="001C27AB" w:rsidRPr="00DA4AE6" w:rsidRDefault="001C27AB" w:rsidP="00482A18">
            <w:pPr>
              <w:jc w:val="center"/>
              <w:rPr>
                <w:rFonts w:ascii="Times New Roman" w:hAnsi="Times New Roman"/>
                <w:sz w:val="24"/>
                <w:szCs w:val="24"/>
              </w:rPr>
            </w:pPr>
          </w:p>
        </w:tc>
        <w:tc>
          <w:tcPr>
            <w:tcW w:w="1080" w:type="dxa"/>
          </w:tcPr>
          <w:p w:rsidR="001C27AB" w:rsidRPr="00DA4AE6" w:rsidRDefault="001C27AB" w:rsidP="00482A18">
            <w:pPr>
              <w:jc w:val="both"/>
              <w:rPr>
                <w:rFonts w:ascii="Times New Roman" w:hAnsi="Times New Roman"/>
                <w:sz w:val="24"/>
                <w:szCs w:val="24"/>
              </w:rPr>
            </w:pPr>
          </w:p>
        </w:tc>
      </w:tr>
    </w:tbl>
    <w:p w:rsidR="001C27AB" w:rsidRPr="00DA4AE6" w:rsidRDefault="001C27AB" w:rsidP="00AD5170">
      <w:pPr>
        <w:jc w:val="both"/>
        <w:rPr>
          <w:rFonts w:ascii="Times New Roman" w:hAnsi="Times New Roman"/>
          <w:sz w:val="24"/>
          <w:szCs w:val="24"/>
          <w:lang w:val="it-IT"/>
        </w:rPr>
      </w:pPr>
    </w:p>
    <w:p w:rsidR="001C27AB" w:rsidRPr="00DA4AE6" w:rsidRDefault="001C27AB" w:rsidP="00AD5170">
      <w:pPr>
        <w:jc w:val="both"/>
        <w:rPr>
          <w:rFonts w:ascii="Times New Roman" w:hAnsi="Times New Roman"/>
          <w:b/>
          <w:sz w:val="24"/>
          <w:szCs w:val="24"/>
          <w:lang w:val="it-IT"/>
        </w:rPr>
      </w:pPr>
      <w:r w:rsidRPr="00DA4AE6">
        <w:rPr>
          <w:rFonts w:ascii="Times New Roman" w:hAnsi="Times New Roman"/>
          <w:b/>
          <w:sz w:val="24"/>
          <w:szCs w:val="24"/>
          <w:lang w:val="it-IT"/>
        </w:rPr>
        <w:t>Anexez la declaraţie</w:t>
      </w:r>
      <w:r w:rsidRPr="00DA4AE6">
        <w:rPr>
          <w:rFonts w:ascii="Times New Roman" w:hAnsi="Times New Roman"/>
          <w:b/>
          <w:sz w:val="24"/>
          <w:szCs w:val="24"/>
          <w:u w:val="single"/>
          <w:lang w:val="it-IT"/>
        </w:rPr>
        <w:t xml:space="preserve"> certificatele /atestatele</w:t>
      </w:r>
      <w:r w:rsidRPr="00DA4AE6">
        <w:rPr>
          <w:rFonts w:ascii="Times New Roman" w:hAnsi="Times New Roman"/>
          <w:b/>
          <w:sz w:val="24"/>
          <w:szCs w:val="24"/>
          <w:lang w:val="it-IT"/>
        </w:rPr>
        <w:t xml:space="preserve"> personalului responsabil pentru îndeplinirea contractului de achiziţie publică.</w:t>
      </w:r>
    </w:p>
    <w:p w:rsidR="001C27AB" w:rsidRPr="00DA4AE6" w:rsidRDefault="001C27AB" w:rsidP="00AD5170">
      <w:pPr>
        <w:jc w:val="both"/>
        <w:rPr>
          <w:rFonts w:ascii="Times New Roman" w:hAnsi="Times New Roman"/>
          <w:sz w:val="24"/>
          <w:szCs w:val="24"/>
        </w:rPr>
      </w:pP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r>
    </w:p>
    <w:p w:rsidR="001C27AB" w:rsidRPr="00DA4AE6" w:rsidRDefault="001C27AB" w:rsidP="00AD5170">
      <w:pPr>
        <w:tabs>
          <w:tab w:val="left" w:pos="3825"/>
        </w:tabs>
        <w:autoSpaceDE w:val="0"/>
        <w:jc w:val="center"/>
        <w:rPr>
          <w:rFonts w:ascii="Times New Roman" w:hAnsi="Times New Roman"/>
          <w:bCs/>
          <w:sz w:val="24"/>
          <w:szCs w:val="24"/>
        </w:rPr>
      </w:pPr>
      <w:r w:rsidRPr="00DA4AE6">
        <w:rPr>
          <w:rFonts w:ascii="Times New Roman" w:hAnsi="Times New Roman"/>
          <w:sz w:val="24"/>
          <w:szCs w:val="24"/>
        </w:rPr>
        <w:t>Data completării:</w:t>
      </w:r>
      <w:r w:rsidRPr="00DA4AE6">
        <w:rPr>
          <w:rFonts w:ascii="Times New Roman" w:hAnsi="Times New Roman"/>
          <w:sz w:val="24"/>
          <w:szCs w:val="24"/>
        </w:rPr>
        <w:tab/>
      </w:r>
      <w:r w:rsidRPr="00DA4AE6">
        <w:rPr>
          <w:rFonts w:ascii="Times New Roman" w:hAnsi="Times New Roman"/>
          <w:sz w:val="24"/>
          <w:szCs w:val="24"/>
        </w:rPr>
        <w:tab/>
      </w:r>
      <w:r w:rsidRPr="00DA4AE6">
        <w:rPr>
          <w:rFonts w:ascii="Times New Roman" w:hAnsi="Times New Roman"/>
          <w:sz w:val="24"/>
          <w:szCs w:val="24"/>
        </w:rPr>
        <w:tab/>
        <w:t xml:space="preserve">       </w:t>
      </w:r>
      <w:r w:rsidRPr="00DA4AE6">
        <w:rPr>
          <w:rFonts w:ascii="Times New Roman" w:hAnsi="Times New Roman"/>
          <w:bCs/>
          <w:sz w:val="24"/>
          <w:szCs w:val="24"/>
        </w:rPr>
        <w:t>Operator economic/Ofertant,</w:t>
      </w:r>
    </w:p>
    <w:p w:rsidR="001C27AB" w:rsidRPr="00DA4AE6" w:rsidRDefault="001C27AB" w:rsidP="00AD5170">
      <w:pPr>
        <w:tabs>
          <w:tab w:val="left" w:pos="3825"/>
        </w:tabs>
        <w:autoSpaceDE w:val="0"/>
        <w:jc w:val="center"/>
        <w:rPr>
          <w:rFonts w:ascii="Times New Roman" w:hAnsi="Times New Roman"/>
          <w:bCs/>
          <w:sz w:val="24"/>
          <w:szCs w:val="24"/>
        </w:rPr>
      </w:pPr>
      <w:r w:rsidRPr="00DA4AE6">
        <w:rPr>
          <w:rFonts w:ascii="Times New Roman" w:hAnsi="Times New Roman"/>
          <w:bCs/>
          <w:sz w:val="24"/>
          <w:szCs w:val="24"/>
        </w:rPr>
        <w:t xml:space="preserve">                                                                                         …....................................</w:t>
      </w:r>
    </w:p>
    <w:p w:rsidR="001C27AB" w:rsidRPr="00DA4AE6" w:rsidRDefault="001C27AB" w:rsidP="00AD5170">
      <w:pPr>
        <w:tabs>
          <w:tab w:val="left" w:pos="3825"/>
        </w:tabs>
        <w:autoSpaceDE w:val="0"/>
        <w:jc w:val="center"/>
        <w:rPr>
          <w:rFonts w:ascii="Times New Roman" w:hAnsi="Times New Roman"/>
          <w:bCs/>
          <w:sz w:val="24"/>
          <w:szCs w:val="24"/>
        </w:rPr>
      </w:pPr>
      <w:r w:rsidRPr="00DA4AE6">
        <w:rPr>
          <w:rFonts w:ascii="Times New Roman" w:hAnsi="Times New Roman"/>
          <w:bCs/>
          <w:sz w:val="24"/>
          <w:szCs w:val="24"/>
        </w:rPr>
        <w:t xml:space="preserve">                                                                                         (</w:t>
      </w:r>
      <w:proofErr w:type="gramStart"/>
      <w:r w:rsidRPr="00DA4AE6">
        <w:rPr>
          <w:rFonts w:ascii="Times New Roman" w:hAnsi="Times New Roman"/>
          <w:bCs/>
          <w:sz w:val="24"/>
          <w:szCs w:val="24"/>
        </w:rPr>
        <w:t>semnătura</w:t>
      </w:r>
      <w:proofErr w:type="gramEnd"/>
      <w:r w:rsidRPr="00DA4AE6">
        <w:rPr>
          <w:rFonts w:ascii="Times New Roman" w:hAnsi="Times New Roman"/>
          <w:bCs/>
          <w:sz w:val="24"/>
          <w:szCs w:val="24"/>
        </w:rPr>
        <w:t xml:space="preserve"> autorizată )</w:t>
      </w:r>
    </w:p>
    <w:p w:rsidR="001C27AB" w:rsidRPr="00DA4AE6" w:rsidRDefault="001C27AB" w:rsidP="002024BA">
      <w:pPr>
        <w:ind w:firstLine="720"/>
        <w:jc w:val="both"/>
        <w:rPr>
          <w:rFonts w:ascii="Times New Roman" w:hAnsi="Times New Roman"/>
          <w:sz w:val="24"/>
          <w:szCs w:val="24"/>
          <w:lang w:val="ro-RO"/>
        </w:rPr>
      </w:pPr>
    </w:p>
    <w:p w:rsidR="001C27AB" w:rsidRPr="00DA4AE6" w:rsidRDefault="001C27AB" w:rsidP="002024BA">
      <w:pPr>
        <w:ind w:firstLine="720"/>
        <w:jc w:val="both"/>
        <w:rPr>
          <w:rFonts w:ascii="Times New Roman" w:hAnsi="Times New Roman"/>
          <w:sz w:val="24"/>
          <w:szCs w:val="24"/>
          <w:lang w:val="ro-RO"/>
        </w:rPr>
      </w:pPr>
      <w:r w:rsidRPr="00DA4AE6">
        <w:rPr>
          <w:rFonts w:ascii="Times New Roman" w:hAnsi="Times New Roman"/>
          <w:sz w:val="24"/>
          <w:szCs w:val="24"/>
          <w:lang w:val="ro-RO"/>
        </w:rPr>
        <w:t>Operator economic</w:t>
      </w:r>
    </w:p>
    <w:p w:rsidR="001C27AB" w:rsidRPr="00DA4AE6" w:rsidRDefault="001C27AB" w:rsidP="002024BA">
      <w:pPr>
        <w:ind w:firstLine="720"/>
        <w:jc w:val="both"/>
        <w:rPr>
          <w:rFonts w:ascii="Times New Roman" w:hAnsi="Times New Roman"/>
          <w:sz w:val="24"/>
          <w:szCs w:val="24"/>
          <w:lang w:val="ro-RO"/>
        </w:rPr>
      </w:pPr>
      <w:r w:rsidRPr="00DA4AE6">
        <w:rPr>
          <w:rFonts w:ascii="Times New Roman" w:hAnsi="Times New Roman"/>
          <w:sz w:val="24"/>
          <w:szCs w:val="24"/>
          <w:lang w:val="ro-RO"/>
        </w:rPr>
        <w:t>_____________________</w:t>
      </w:r>
    </w:p>
    <w:p w:rsidR="001C27AB" w:rsidRPr="00DA4AE6" w:rsidRDefault="001C27AB" w:rsidP="002024BA">
      <w:pPr>
        <w:ind w:firstLine="720"/>
        <w:jc w:val="both"/>
        <w:rPr>
          <w:rFonts w:ascii="Times New Roman" w:hAnsi="Times New Roman"/>
          <w:i/>
          <w:sz w:val="24"/>
          <w:szCs w:val="24"/>
          <w:lang w:val="ro-RO"/>
        </w:rPr>
      </w:pPr>
      <w:r w:rsidRPr="00DA4AE6">
        <w:rPr>
          <w:rFonts w:ascii="Times New Roman" w:hAnsi="Times New Roman"/>
          <w:i/>
          <w:sz w:val="24"/>
          <w:szCs w:val="24"/>
          <w:lang w:val="ro-RO"/>
        </w:rPr>
        <w:t xml:space="preserve"> (denumirea/numele)</w:t>
      </w:r>
    </w:p>
    <w:p w:rsidR="001C27AB" w:rsidRPr="00DA4AE6" w:rsidRDefault="001C27AB" w:rsidP="002024BA">
      <w:pPr>
        <w:jc w:val="center"/>
        <w:rPr>
          <w:rFonts w:ascii="Times New Roman" w:hAnsi="Times New Roman"/>
          <w:b/>
          <w:sz w:val="24"/>
          <w:szCs w:val="24"/>
          <w:lang w:val="ro-RO"/>
        </w:rPr>
      </w:pPr>
      <w:r w:rsidRPr="00DA4AE6">
        <w:rPr>
          <w:rFonts w:ascii="Times New Roman" w:hAnsi="Times New Roman"/>
          <w:b/>
          <w:sz w:val="24"/>
          <w:szCs w:val="24"/>
          <w:lang w:val="ro-RO"/>
        </w:rPr>
        <w:t xml:space="preserve">DECLARAŢIE </w:t>
      </w:r>
    </w:p>
    <w:p w:rsidR="001C27AB" w:rsidRPr="00DA4AE6" w:rsidRDefault="001C27AB" w:rsidP="002024BA">
      <w:pPr>
        <w:jc w:val="center"/>
        <w:rPr>
          <w:rFonts w:ascii="Times New Roman" w:hAnsi="Times New Roman"/>
          <w:b/>
          <w:sz w:val="24"/>
          <w:szCs w:val="24"/>
          <w:lang w:val="ro-RO"/>
        </w:rPr>
      </w:pPr>
      <w:r w:rsidRPr="00DA4AE6">
        <w:rPr>
          <w:rFonts w:ascii="Times New Roman" w:hAnsi="Times New Roman"/>
          <w:b/>
          <w:sz w:val="24"/>
          <w:szCs w:val="24"/>
          <w:lang w:val="ro-RO"/>
        </w:rPr>
        <w:t xml:space="preserve">PRIVIND </w:t>
      </w:r>
      <w:r w:rsidRPr="00DA4AE6">
        <w:rPr>
          <w:rStyle w:val="labeldatatext"/>
          <w:rFonts w:ascii="Times New Roman" w:hAnsi="Times New Roman"/>
          <w:b/>
          <w:sz w:val="24"/>
          <w:szCs w:val="24"/>
        </w:rPr>
        <w:t>LISTA CU CONTRACTELE IN DERULARE</w:t>
      </w:r>
      <w:r w:rsidRPr="00DA4AE6">
        <w:rPr>
          <w:rStyle w:val="labeldatatext"/>
          <w:rFonts w:ascii="Times New Roman" w:hAnsi="Times New Roman"/>
          <w:sz w:val="24"/>
          <w:szCs w:val="24"/>
        </w:rPr>
        <w:t xml:space="preserve">  </w:t>
      </w:r>
    </w:p>
    <w:p w:rsidR="001C27AB" w:rsidRPr="00DA4AE6" w:rsidRDefault="001C27AB" w:rsidP="002024BA">
      <w:pPr>
        <w:ind w:firstLine="900"/>
        <w:jc w:val="both"/>
        <w:rPr>
          <w:rFonts w:ascii="Times New Roman" w:hAnsi="Times New Roman"/>
          <w:sz w:val="24"/>
          <w:szCs w:val="24"/>
          <w:lang w:val="ro-RO"/>
        </w:rPr>
      </w:pPr>
      <w:r w:rsidRPr="00DA4AE6">
        <w:rPr>
          <w:rFonts w:ascii="Times New Roman" w:hAnsi="Times New Roman"/>
          <w:sz w:val="24"/>
          <w:szCs w:val="24"/>
          <w:lang w:val="ro-RO"/>
        </w:rPr>
        <w:t xml:space="preserve">Subsemnatul, reprezentant împuternicit al ........................................................... </w:t>
      </w:r>
      <w:r w:rsidRPr="00DA4AE6">
        <w:rPr>
          <w:rFonts w:ascii="Times New Roman" w:hAnsi="Times New Roman"/>
          <w:i/>
          <w:sz w:val="24"/>
          <w:szCs w:val="24"/>
          <w:lang w:val="ro-RO"/>
        </w:rPr>
        <w:t xml:space="preserve">(denumirea/numele şi sediul/adresa candidatului/ofertantului), </w:t>
      </w:r>
      <w:r w:rsidRPr="00DA4AE6">
        <w:rPr>
          <w:rFonts w:ascii="Times New Roman" w:hAnsi="Times New Roman"/>
          <w:sz w:val="24"/>
          <w:szCs w:val="24"/>
          <w:lang w:val="ro-RO"/>
        </w:rPr>
        <w:t>declar pe propria răspundere, sub sancţiunile aplicabile</w:t>
      </w:r>
      <w:r w:rsidRPr="00DA4AE6">
        <w:rPr>
          <w:rFonts w:ascii="Times New Roman" w:hAnsi="Times New Roman"/>
          <w:color w:val="FF0000"/>
          <w:sz w:val="24"/>
          <w:szCs w:val="24"/>
          <w:lang w:val="ro-RO"/>
        </w:rPr>
        <w:t xml:space="preserve"> </w:t>
      </w:r>
      <w:r w:rsidRPr="00DA4AE6">
        <w:rPr>
          <w:rFonts w:ascii="Times New Roman" w:hAnsi="Times New Roman"/>
          <w:sz w:val="24"/>
          <w:szCs w:val="24"/>
          <w:lang w:val="ro-RO"/>
        </w:rPr>
        <w:t>faptei de fals în acte publice, că datele prezentate în tabelul anexat sunt reale.</w:t>
      </w:r>
    </w:p>
    <w:p w:rsidR="001C27AB" w:rsidRPr="00DA4AE6" w:rsidRDefault="001C27AB" w:rsidP="002024BA">
      <w:pPr>
        <w:ind w:firstLine="900"/>
        <w:jc w:val="both"/>
        <w:rPr>
          <w:rFonts w:ascii="Times New Roman" w:hAnsi="Times New Roman"/>
          <w:sz w:val="24"/>
          <w:szCs w:val="24"/>
          <w:lang w:val="ro-RO"/>
        </w:rPr>
      </w:pPr>
      <w:r w:rsidRPr="00DA4AE6">
        <w:rPr>
          <w:rFonts w:ascii="Times New Roman" w:hAnsi="Times New Roman"/>
          <w:sz w:val="24"/>
          <w:szCs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1C27AB" w:rsidRPr="00DA4AE6" w:rsidRDefault="001C27AB" w:rsidP="002024BA">
      <w:pPr>
        <w:ind w:firstLine="900"/>
        <w:jc w:val="both"/>
        <w:rPr>
          <w:rFonts w:ascii="Times New Roman" w:hAnsi="Times New Roman"/>
          <w:sz w:val="24"/>
          <w:szCs w:val="24"/>
          <w:lang w:val="ro-RO"/>
        </w:rPr>
      </w:pPr>
      <w:r w:rsidRPr="00DA4AE6">
        <w:rPr>
          <w:rFonts w:ascii="Times New Roman" w:hAnsi="Times New Roman"/>
          <w:sz w:val="24"/>
          <w:szCs w:val="24"/>
          <w:lang w:val="ro-RO"/>
        </w:rPr>
        <w:t xml:space="preserve">Subsemnatul autorizez prin prezenta orice instituţie, societate comercială, bancă, alte persoane juridice să furnizeze informaţii reprezentanţilor autorizaţi ai </w:t>
      </w:r>
      <w:r w:rsidRPr="00DA4AE6">
        <w:rPr>
          <w:rFonts w:ascii="Times New Roman" w:hAnsi="Times New Roman"/>
          <w:i/>
          <w:sz w:val="24"/>
          <w:szCs w:val="24"/>
          <w:lang w:val="ro-RO"/>
        </w:rPr>
        <w:t xml:space="preserve">autorităţii contractante-Municipiul Brasov - </w:t>
      </w:r>
      <w:r w:rsidRPr="00DA4AE6">
        <w:rPr>
          <w:rFonts w:ascii="Times New Roman" w:hAnsi="Times New Roman"/>
          <w:sz w:val="24"/>
          <w:szCs w:val="24"/>
          <w:lang w:val="ro-RO"/>
        </w:rPr>
        <w:t>cu privire la orice aspect tehnic şi financiar în legătură cu activitatea noastră.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0"/>
        <w:gridCol w:w="1378"/>
        <w:gridCol w:w="4680"/>
        <w:gridCol w:w="3420"/>
      </w:tblGrid>
      <w:tr w:rsidR="001C27AB" w:rsidRPr="00DA4AE6" w:rsidTr="00A231CB">
        <w:tc>
          <w:tcPr>
            <w:tcW w:w="530" w:type="dxa"/>
          </w:tcPr>
          <w:p w:rsidR="001C27AB" w:rsidRPr="00DA4AE6" w:rsidRDefault="001C27AB" w:rsidP="00482A18">
            <w:pPr>
              <w:jc w:val="center"/>
              <w:rPr>
                <w:rFonts w:ascii="Times New Roman" w:hAnsi="Times New Roman"/>
                <w:sz w:val="24"/>
                <w:szCs w:val="24"/>
                <w:lang w:val="ro-RO"/>
              </w:rPr>
            </w:pPr>
            <w:r w:rsidRPr="00DA4AE6">
              <w:rPr>
                <w:rFonts w:ascii="Times New Roman" w:hAnsi="Times New Roman"/>
                <w:sz w:val="24"/>
                <w:szCs w:val="24"/>
                <w:lang w:val="ro-RO"/>
              </w:rPr>
              <w:t>Nr. crt.</w:t>
            </w:r>
          </w:p>
          <w:p w:rsidR="001C27AB" w:rsidRPr="00DA4AE6" w:rsidRDefault="001C27AB" w:rsidP="00482A18">
            <w:pPr>
              <w:jc w:val="center"/>
              <w:rPr>
                <w:rFonts w:ascii="Times New Roman" w:hAnsi="Times New Roman"/>
                <w:sz w:val="24"/>
                <w:szCs w:val="24"/>
                <w:lang w:val="ro-RO"/>
              </w:rPr>
            </w:pPr>
          </w:p>
          <w:p w:rsidR="001C27AB" w:rsidRPr="00DA4AE6" w:rsidRDefault="001C27AB" w:rsidP="00482A18">
            <w:pPr>
              <w:jc w:val="center"/>
              <w:rPr>
                <w:rFonts w:ascii="Times New Roman" w:hAnsi="Times New Roman"/>
                <w:sz w:val="24"/>
                <w:szCs w:val="24"/>
                <w:lang w:val="ro-RO"/>
              </w:rPr>
            </w:pPr>
          </w:p>
          <w:p w:rsidR="001C27AB" w:rsidRPr="00DA4AE6" w:rsidRDefault="001C27AB" w:rsidP="00482A18">
            <w:pPr>
              <w:jc w:val="center"/>
              <w:rPr>
                <w:rFonts w:ascii="Times New Roman" w:hAnsi="Times New Roman"/>
                <w:sz w:val="24"/>
                <w:szCs w:val="24"/>
                <w:lang w:val="ro-RO"/>
              </w:rPr>
            </w:pPr>
          </w:p>
        </w:tc>
        <w:tc>
          <w:tcPr>
            <w:tcW w:w="1378" w:type="dxa"/>
          </w:tcPr>
          <w:p w:rsidR="001C27AB" w:rsidRPr="00DA4AE6" w:rsidRDefault="001C27AB" w:rsidP="00482A18">
            <w:pPr>
              <w:jc w:val="center"/>
              <w:rPr>
                <w:rFonts w:ascii="Times New Roman" w:hAnsi="Times New Roman"/>
                <w:sz w:val="24"/>
                <w:szCs w:val="24"/>
                <w:lang w:val="ro-RO"/>
              </w:rPr>
            </w:pPr>
          </w:p>
          <w:p w:rsidR="001C27AB" w:rsidRPr="00DA4AE6" w:rsidRDefault="001C27AB" w:rsidP="00482A18">
            <w:pPr>
              <w:jc w:val="center"/>
              <w:rPr>
                <w:rFonts w:ascii="Times New Roman" w:hAnsi="Times New Roman"/>
                <w:sz w:val="24"/>
                <w:szCs w:val="24"/>
                <w:lang w:val="ro-RO"/>
              </w:rPr>
            </w:pPr>
            <w:r w:rsidRPr="00DA4AE6">
              <w:rPr>
                <w:rFonts w:ascii="Times New Roman" w:hAnsi="Times New Roman"/>
                <w:sz w:val="24"/>
                <w:szCs w:val="24"/>
                <w:lang w:val="ro-RO"/>
              </w:rPr>
              <w:t>Obiect contract</w:t>
            </w:r>
          </w:p>
          <w:p w:rsidR="001C27AB" w:rsidRPr="00DA4AE6" w:rsidRDefault="001C27AB" w:rsidP="00482A18">
            <w:pPr>
              <w:jc w:val="center"/>
              <w:rPr>
                <w:rFonts w:ascii="Times New Roman" w:hAnsi="Times New Roman"/>
                <w:sz w:val="24"/>
                <w:szCs w:val="24"/>
                <w:lang w:val="ro-RO"/>
              </w:rPr>
            </w:pPr>
          </w:p>
        </w:tc>
        <w:tc>
          <w:tcPr>
            <w:tcW w:w="4680" w:type="dxa"/>
          </w:tcPr>
          <w:p w:rsidR="001C27AB" w:rsidRPr="00DA4AE6" w:rsidRDefault="001C27AB" w:rsidP="00482A18">
            <w:pPr>
              <w:jc w:val="center"/>
              <w:rPr>
                <w:rFonts w:ascii="Times New Roman" w:hAnsi="Times New Roman"/>
                <w:sz w:val="24"/>
                <w:szCs w:val="24"/>
                <w:lang w:val="ro-RO"/>
              </w:rPr>
            </w:pPr>
          </w:p>
          <w:p w:rsidR="001C27AB" w:rsidRPr="00DA4AE6" w:rsidRDefault="001C27AB" w:rsidP="00482A18">
            <w:pPr>
              <w:jc w:val="center"/>
              <w:rPr>
                <w:rFonts w:ascii="Times New Roman" w:hAnsi="Times New Roman"/>
                <w:sz w:val="24"/>
                <w:szCs w:val="24"/>
                <w:lang w:val="ro-RO"/>
              </w:rPr>
            </w:pPr>
            <w:r w:rsidRPr="00DA4AE6">
              <w:rPr>
                <w:rFonts w:ascii="Times New Roman" w:hAnsi="Times New Roman"/>
                <w:sz w:val="24"/>
                <w:szCs w:val="24"/>
                <w:lang w:val="ro-RO"/>
              </w:rPr>
              <w:t>Denumirea/nume beneficiar /client</w:t>
            </w:r>
          </w:p>
          <w:p w:rsidR="001C27AB" w:rsidRPr="00DA4AE6" w:rsidRDefault="001C27AB" w:rsidP="00482A18">
            <w:pPr>
              <w:jc w:val="center"/>
              <w:rPr>
                <w:rFonts w:ascii="Times New Roman" w:hAnsi="Times New Roman"/>
                <w:sz w:val="24"/>
                <w:szCs w:val="24"/>
                <w:lang w:val="it-IT"/>
              </w:rPr>
            </w:pPr>
            <w:r w:rsidRPr="00DA4AE6">
              <w:rPr>
                <w:rFonts w:ascii="Times New Roman" w:hAnsi="Times New Roman"/>
                <w:sz w:val="24"/>
                <w:szCs w:val="24"/>
                <w:lang w:val="ro-RO"/>
              </w:rPr>
              <w:t>Adresa</w:t>
            </w:r>
          </w:p>
        </w:tc>
        <w:tc>
          <w:tcPr>
            <w:tcW w:w="3420" w:type="dxa"/>
          </w:tcPr>
          <w:p w:rsidR="001C27AB" w:rsidRPr="00DA4AE6" w:rsidRDefault="001C27AB" w:rsidP="00482A18">
            <w:pPr>
              <w:rPr>
                <w:rFonts w:ascii="Times New Roman" w:hAnsi="Times New Roman"/>
                <w:sz w:val="24"/>
                <w:szCs w:val="24"/>
                <w:lang w:val="ro-RO"/>
              </w:rPr>
            </w:pPr>
          </w:p>
          <w:p w:rsidR="001C27AB" w:rsidRPr="00DA4AE6" w:rsidRDefault="001C27AB" w:rsidP="00482A18">
            <w:pPr>
              <w:rPr>
                <w:rFonts w:ascii="Times New Roman" w:hAnsi="Times New Roman"/>
                <w:sz w:val="24"/>
                <w:szCs w:val="24"/>
                <w:vertAlign w:val="superscript"/>
                <w:lang w:val="ro-RO"/>
              </w:rPr>
            </w:pPr>
            <w:r w:rsidRPr="00DA4AE6">
              <w:rPr>
                <w:rFonts w:ascii="Times New Roman" w:hAnsi="Times New Roman"/>
                <w:sz w:val="24"/>
                <w:szCs w:val="24"/>
                <w:lang w:val="ro-RO"/>
              </w:rPr>
              <w:t xml:space="preserve">Perioadă derulare contract </w:t>
            </w:r>
            <w:r w:rsidRPr="00DA4AE6">
              <w:rPr>
                <w:rFonts w:ascii="Times New Roman" w:hAnsi="Times New Roman"/>
                <w:sz w:val="24"/>
                <w:szCs w:val="24"/>
                <w:vertAlign w:val="superscript"/>
                <w:lang w:val="ro-RO"/>
              </w:rPr>
              <w:t>**)</w:t>
            </w:r>
          </w:p>
        </w:tc>
      </w:tr>
      <w:tr w:rsidR="001C27AB" w:rsidRPr="00DA4AE6" w:rsidTr="00A231CB">
        <w:tc>
          <w:tcPr>
            <w:tcW w:w="530" w:type="dxa"/>
          </w:tcPr>
          <w:p w:rsidR="001C27AB" w:rsidRPr="00DA4AE6" w:rsidRDefault="001C27AB" w:rsidP="00482A18">
            <w:pPr>
              <w:rPr>
                <w:rFonts w:ascii="Times New Roman" w:hAnsi="Times New Roman"/>
                <w:sz w:val="24"/>
                <w:szCs w:val="24"/>
                <w:lang w:val="ro-RO"/>
              </w:rPr>
            </w:pPr>
            <w:r w:rsidRPr="00DA4AE6">
              <w:rPr>
                <w:rFonts w:ascii="Times New Roman" w:hAnsi="Times New Roman"/>
                <w:sz w:val="24"/>
                <w:szCs w:val="24"/>
                <w:lang w:val="ro-RO"/>
              </w:rPr>
              <w:t>1</w:t>
            </w:r>
          </w:p>
        </w:tc>
        <w:tc>
          <w:tcPr>
            <w:tcW w:w="1378" w:type="dxa"/>
          </w:tcPr>
          <w:p w:rsidR="001C27AB" w:rsidRPr="00DA4AE6" w:rsidRDefault="001C27AB" w:rsidP="00482A18">
            <w:pPr>
              <w:rPr>
                <w:rFonts w:ascii="Times New Roman" w:hAnsi="Times New Roman"/>
                <w:sz w:val="24"/>
                <w:szCs w:val="24"/>
                <w:lang w:val="ro-RO"/>
              </w:rPr>
            </w:pPr>
          </w:p>
        </w:tc>
        <w:tc>
          <w:tcPr>
            <w:tcW w:w="4680" w:type="dxa"/>
          </w:tcPr>
          <w:p w:rsidR="001C27AB" w:rsidRPr="00DA4AE6" w:rsidRDefault="001C27AB" w:rsidP="00482A18">
            <w:pPr>
              <w:rPr>
                <w:rFonts w:ascii="Times New Roman" w:hAnsi="Times New Roman"/>
                <w:sz w:val="24"/>
                <w:szCs w:val="24"/>
                <w:lang w:val="ro-RO"/>
              </w:rPr>
            </w:pPr>
          </w:p>
        </w:tc>
        <w:tc>
          <w:tcPr>
            <w:tcW w:w="3420" w:type="dxa"/>
          </w:tcPr>
          <w:p w:rsidR="001C27AB" w:rsidRPr="00DA4AE6" w:rsidRDefault="001C27AB" w:rsidP="00482A18">
            <w:pPr>
              <w:rPr>
                <w:rFonts w:ascii="Times New Roman" w:hAnsi="Times New Roman"/>
                <w:sz w:val="24"/>
                <w:szCs w:val="24"/>
                <w:lang w:val="ro-RO"/>
              </w:rPr>
            </w:pPr>
          </w:p>
        </w:tc>
      </w:tr>
      <w:tr w:rsidR="001C27AB" w:rsidRPr="00DA4AE6" w:rsidTr="00A231CB">
        <w:tc>
          <w:tcPr>
            <w:tcW w:w="530" w:type="dxa"/>
          </w:tcPr>
          <w:p w:rsidR="001C27AB" w:rsidRPr="00DA4AE6" w:rsidRDefault="001C27AB" w:rsidP="00482A18">
            <w:pPr>
              <w:rPr>
                <w:rFonts w:ascii="Times New Roman" w:hAnsi="Times New Roman"/>
                <w:sz w:val="24"/>
                <w:szCs w:val="24"/>
                <w:lang w:val="ro-RO"/>
              </w:rPr>
            </w:pPr>
            <w:r w:rsidRPr="00DA4AE6">
              <w:rPr>
                <w:rFonts w:ascii="Times New Roman" w:hAnsi="Times New Roman"/>
                <w:sz w:val="24"/>
                <w:szCs w:val="24"/>
                <w:lang w:val="ro-RO"/>
              </w:rPr>
              <w:t>2</w:t>
            </w:r>
          </w:p>
        </w:tc>
        <w:tc>
          <w:tcPr>
            <w:tcW w:w="1378" w:type="dxa"/>
          </w:tcPr>
          <w:p w:rsidR="001C27AB" w:rsidRPr="00DA4AE6" w:rsidRDefault="001C27AB" w:rsidP="00482A18">
            <w:pPr>
              <w:rPr>
                <w:rFonts w:ascii="Times New Roman" w:hAnsi="Times New Roman"/>
                <w:sz w:val="24"/>
                <w:szCs w:val="24"/>
                <w:lang w:val="ro-RO"/>
              </w:rPr>
            </w:pPr>
          </w:p>
        </w:tc>
        <w:tc>
          <w:tcPr>
            <w:tcW w:w="4680" w:type="dxa"/>
          </w:tcPr>
          <w:p w:rsidR="001C27AB" w:rsidRPr="00DA4AE6" w:rsidRDefault="001C27AB" w:rsidP="00482A18">
            <w:pPr>
              <w:rPr>
                <w:rFonts w:ascii="Times New Roman" w:hAnsi="Times New Roman"/>
                <w:sz w:val="24"/>
                <w:szCs w:val="24"/>
                <w:lang w:val="ro-RO"/>
              </w:rPr>
            </w:pPr>
          </w:p>
        </w:tc>
        <w:tc>
          <w:tcPr>
            <w:tcW w:w="3420" w:type="dxa"/>
          </w:tcPr>
          <w:p w:rsidR="001C27AB" w:rsidRPr="00DA4AE6" w:rsidRDefault="001C27AB" w:rsidP="00482A18">
            <w:pPr>
              <w:rPr>
                <w:rFonts w:ascii="Times New Roman" w:hAnsi="Times New Roman"/>
                <w:sz w:val="24"/>
                <w:szCs w:val="24"/>
                <w:lang w:val="ro-RO"/>
              </w:rPr>
            </w:pPr>
          </w:p>
        </w:tc>
      </w:tr>
      <w:tr w:rsidR="001C27AB" w:rsidRPr="00DA4AE6" w:rsidTr="00A231CB">
        <w:tc>
          <w:tcPr>
            <w:tcW w:w="530" w:type="dxa"/>
          </w:tcPr>
          <w:p w:rsidR="001C27AB" w:rsidRPr="00DA4AE6" w:rsidRDefault="001C27AB" w:rsidP="00482A18">
            <w:pPr>
              <w:rPr>
                <w:rFonts w:ascii="Times New Roman" w:hAnsi="Times New Roman"/>
                <w:sz w:val="24"/>
                <w:szCs w:val="24"/>
                <w:lang w:val="ro-RO"/>
              </w:rPr>
            </w:pPr>
            <w:r w:rsidRPr="00DA4AE6">
              <w:rPr>
                <w:rFonts w:ascii="Times New Roman" w:hAnsi="Times New Roman"/>
                <w:sz w:val="24"/>
                <w:szCs w:val="24"/>
                <w:lang w:val="ro-RO"/>
              </w:rPr>
              <w:t>...</w:t>
            </w:r>
          </w:p>
        </w:tc>
        <w:tc>
          <w:tcPr>
            <w:tcW w:w="1378" w:type="dxa"/>
          </w:tcPr>
          <w:p w:rsidR="001C27AB" w:rsidRPr="00DA4AE6" w:rsidRDefault="001C27AB" w:rsidP="00482A18">
            <w:pPr>
              <w:rPr>
                <w:rFonts w:ascii="Times New Roman" w:hAnsi="Times New Roman"/>
                <w:sz w:val="24"/>
                <w:szCs w:val="24"/>
                <w:lang w:val="ro-RO"/>
              </w:rPr>
            </w:pPr>
          </w:p>
        </w:tc>
        <w:tc>
          <w:tcPr>
            <w:tcW w:w="4680" w:type="dxa"/>
          </w:tcPr>
          <w:p w:rsidR="001C27AB" w:rsidRPr="00DA4AE6" w:rsidRDefault="001C27AB" w:rsidP="00482A18">
            <w:pPr>
              <w:rPr>
                <w:rFonts w:ascii="Times New Roman" w:hAnsi="Times New Roman"/>
                <w:sz w:val="24"/>
                <w:szCs w:val="24"/>
                <w:lang w:val="ro-RO"/>
              </w:rPr>
            </w:pPr>
          </w:p>
        </w:tc>
        <w:tc>
          <w:tcPr>
            <w:tcW w:w="3420" w:type="dxa"/>
          </w:tcPr>
          <w:p w:rsidR="001C27AB" w:rsidRPr="00DA4AE6" w:rsidRDefault="001C27AB" w:rsidP="00482A18">
            <w:pPr>
              <w:rPr>
                <w:rFonts w:ascii="Times New Roman" w:hAnsi="Times New Roman"/>
                <w:sz w:val="24"/>
                <w:szCs w:val="24"/>
                <w:lang w:val="ro-RO"/>
              </w:rPr>
            </w:pPr>
          </w:p>
        </w:tc>
      </w:tr>
    </w:tbl>
    <w:p w:rsidR="001C27AB" w:rsidRPr="00DA4AE6" w:rsidRDefault="001C27AB" w:rsidP="002E6F6D">
      <w:pPr>
        <w:spacing w:after="0" w:line="240" w:lineRule="auto"/>
        <w:jc w:val="center"/>
        <w:rPr>
          <w:rFonts w:ascii="Times New Roman" w:hAnsi="Times New Roman"/>
          <w:i/>
          <w:sz w:val="24"/>
          <w:szCs w:val="24"/>
          <w:lang w:val="ro-RO"/>
        </w:rPr>
      </w:pPr>
      <w:r w:rsidRPr="00DA4AE6">
        <w:rPr>
          <w:rFonts w:ascii="Times New Roman" w:hAnsi="Times New Roman"/>
          <w:sz w:val="24"/>
          <w:szCs w:val="24"/>
          <w:lang w:val="ro-RO"/>
        </w:rPr>
        <w:t>Operator economic,</w:t>
      </w:r>
      <w:r w:rsidRPr="00DA4AE6">
        <w:rPr>
          <w:rFonts w:ascii="Times New Roman" w:hAnsi="Times New Roman"/>
          <w:i/>
          <w:sz w:val="24"/>
          <w:szCs w:val="24"/>
          <w:lang w:val="ro-RO"/>
        </w:rPr>
        <w:t xml:space="preserve"> </w:t>
      </w:r>
    </w:p>
    <w:p w:rsidR="001C27AB" w:rsidRPr="00DA4AE6" w:rsidRDefault="001C27AB" w:rsidP="002E6F6D">
      <w:pPr>
        <w:spacing w:after="0" w:line="240" w:lineRule="auto"/>
        <w:jc w:val="center"/>
        <w:rPr>
          <w:rFonts w:ascii="Times New Roman" w:hAnsi="Times New Roman"/>
          <w:i/>
          <w:sz w:val="24"/>
          <w:szCs w:val="24"/>
          <w:lang w:val="ro-RO"/>
        </w:rPr>
      </w:pPr>
      <w:r w:rsidRPr="00DA4AE6">
        <w:rPr>
          <w:rFonts w:ascii="Times New Roman" w:hAnsi="Times New Roman"/>
          <w:i/>
          <w:sz w:val="24"/>
          <w:szCs w:val="24"/>
          <w:lang w:val="ro-RO"/>
        </w:rPr>
        <w:t>(semnătură autorizată)</w:t>
      </w:r>
    </w:p>
    <w:p w:rsidR="001C27AB" w:rsidRPr="00DA4AE6" w:rsidRDefault="001C27AB" w:rsidP="002E6F6D">
      <w:pPr>
        <w:spacing w:after="0" w:line="240" w:lineRule="auto"/>
        <w:jc w:val="both"/>
        <w:rPr>
          <w:rFonts w:ascii="Times New Roman" w:hAnsi="Times New Roman"/>
          <w:sz w:val="24"/>
          <w:szCs w:val="24"/>
          <w:lang w:val="ro-RO"/>
        </w:rPr>
      </w:pPr>
    </w:p>
    <w:p w:rsidR="001C27AB" w:rsidRPr="00DA4AE6" w:rsidRDefault="001C27AB" w:rsidP="00BD281B">
      <w:pPr>
        <w:spacing w:after="0" w:line="240" w:lineRule="auto"/>
        <w:jc w:val="both"/>
        <w:rPr>
          <w:rFonts w:ascii="Times New Roman" w:hAnsi="Times New Roman"/>
          <w:sz w:val="24"/>
          <w:szCs w:val="24"/>
        </w:rPr>
      </w:pPr>
      <w:r w:rsidRPr="00DA4AE6">
        <w:rPr>
          <w:rFonts w:ascii="Times New Roman" w:hAnsi="Times New Roman"/>
          <w:sz w:val="24"/>
          <w:szCs w:val="24"/>
          <w:lang w:val="ro-RO"/>
        </w:rPr>
        <w:t>**) Se va preciza data de începere şi de finalizare a prestării serviciului.</w:t>
      </w:r>
    </w:p>
    <w:sectPr w:rsidR="001C27AB" w:rsidRPr="00DA4AE6" w:rsidSect="00C06E3E">
      <w:footerReference w:type="default" r:id="rId7"/>
      <w:pgSz w:w="12240" w:h="15840"/>
      <w:pgMar w:top="284" w:right="284" w:bottom="5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7AB" w:rsidRDefault="001C27AB" w:rsidP="00686B27">
      <w:pPr>
        <w:spacing w:after="0" w:line="240" w:lineRule="auto"/>
      </w:pPr>
      <w:r>
        <w:separator/>
      </w:r>
    </w:p>
  </w:endnote>
  <w:endnote w:type="continuationSeparator" w:id="0">
    <w:p w:rsidR="001C27AB" w:rsidRDefault="001C27AB" w:rsidP="00686B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AB" w:rsidRDefault="009D32B0">
    <w:pPr>
      <w:pStyle w:val="Footer"/>
      <w:jc w:val="right"/>
    </w:pPr>
    <w:fldSimple w:instr=" PAGE   \* MERGEFORMAT ">
      <w:r w:rsidR="008C1290">
        <w:rPr>
          <w:noProof/>
        </w:rPr>
        <w:t>11</w:t>
      </w:r>
    </w:fldSimple>
  </w:p>
  <w:p w:rsidR="001C27AB" w:rsidRDefault="001C27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7AB" w:rsidRDefault="001C27AB" w:rsidP="00686B27">
      <w:pPr>
        <w:spacing w:after="0" w:line="240" w:lineRule="auto"/>
      </w:pPr>
      <w:r>
        <w:separator/>
      </w:r>
    </w:p>
  </w:footnote>
  <w:footnote w:type="continuationSeparator" w:id="0">
    <w:p w:rsidR="001C27AB" w:rsidRDefault="001C27AB" w:rsidP="00686B27">
      <w:pPr>
        <w:spacing w:after="0" w:line="240" w:lineRule="auto"/>
      </w:pPr>
      <w:r>
        <w:continuationSeparator/>
      </w:r>
    </w:p>
  </w:footnote>
  <w:footnote w:id="1">
    <w:p w:rsidR="001C27AB" w:rsidRDefault="001C27AB" w:rsidP="00461F64">
      <w:pPr>
        <w:pStyle w:val="FootnoteText"/>
      </w:pPr>
      <w:r>
        <w:rPr>
          <w:rStyle w:val="FootnoteReference"/>
        </w:rPr>
        <w:footnoteRef/>
      </w:r>
      <w:r>
        <w:t xml:space="preserve"> </w:t>
      </w:r>
      <w:r w:rsidRPr="00A75CB7">
        <w:rPr>
          <w:rFonts w:ascii="Times New Roman" w:hAnsi="Times New Roman"/>
          <w:i/>
          <w:sz w:val="22"/>
          <w:szCs w:val="22"/>
        </w:rPr>
        <w:t>A se completa de către fiecare membru al asocierii, în cazul în care oferta este depusă de o asociere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tabs>
          <w:tab w:val="num" w:pos="1080"/>
        </w:tabs>
        <w:ind w:left="1080" w:hanging="360"/>
      </w:pPr>
      <w:rPr>
        <w:rFonts w:cs="Times New Roman"/>
        <w:b/>
      </w:rPr>
    </w:lvl>
    <w:lvl w:ilvl="1">
      <w:start w:val="2"/>
      <w:numFmt w:val="decimal"/>
      <w:isLgl/>
      <w:lvlText w:val="%1.%2"/>
      <w:lvlJc w:val="left"/>
      <w:pPr>
        <w:tabs>
          <w:tab w:val="num" w:pos="1110"/>
        </w:tabs>
        <w:ind w:left="1110" w:hanging="390"/>
      </w:pPr>
      <w:rPr>
        <w:rFonts w:cs="Times New Roman"/>
        <w:b/>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440"/>
        </w:tabs>
        <w:ind w:left="1440" w:hanging="72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520"/>
        </w:tabs>
        <w:ind w:left="2520" w:hanging="1800"/>
      </w:pPr>
      <w:rPr>
        <w:rFonts w:cs="Times New Roman"/>
      </w:rPr>
    </w:lvl>
  </w:abstractNum>
  <w:abstractNum w:abstractNumId="1">
    <w:nsid w:val="00000007"/>
    <w:multiLevelType w:val="multilevel"/>
    <w:tmpl w:val="00000007"/>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
    <w:nsid w:val="00000009"/>
    <w:multiLevelType w:val="multilevel"/>
    <w:tmpl w:val="00000009"/>
    <w:lvl w:ilvl="0">
      <w:start w:val="1"/>
      <w:numFmt w:val="decimal"/>
      <w:lvlText w:val="%1."/>
      <w:lvlJc w:val="left"/>
      <w:pPr>
        <w:tabs>
          <w:tab w:val="num" w:pos="720"/>
        </w:tabs>
        <w:ind w:left="720" w:hanging="360"/>
      </w:pPr>
      <w:rPr>
        <w:rFonts w:ascii="Times New Roman" w:eastAsia="Times New Roman" w:hAnsi="Times New Roman" w:cs="Times New Roman" w:hint="default"/>
        <w:i w:val="0"/>
        <w:sz w:val="28"/>
      </w:rPr>
    </w:lvl>
    <w:lvl w:ilvl="1">
      <w:start w:val="19"/>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000000A"/>
    <w:multiLevelType w:val="multilevel"/>
    <w:tmpl w:val="0000000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
    <w:nsid w:val="0000000B"/>
    <w:multiLevelType w:val="multilevel"/>
    <w:tmpl w:val="0000000B"/>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000000F"/>
    <w:multiLevelType w:val="multilevel"/>
    <w:tmpl w:val="0000000F"/>
    <w:lvl w:ilvl="0">
      <w:start w:val="1"/>
      <w:numFmt w:val="bullet"/>
      <w:lvlText w:val="-"/>
      <w:lvlJc w:val="left"/>
      <w:pPr>
        <w:tabs>
          <w:tab w:val="num" w:pos="660"/>
        </w:tabs>
        <w:ind w:left="660" w:hanging="360"/>
      </w:pPr>
      <w:rPr>
        <w:rFonts w:ascii="Arial" w:eastAsia="Times New Roman" w:hAnsi="Arial" w:hint="default"/>
      </w:rPr>
    </w:lvl>
    <w:lvl w:ilvl="1">
      <w:start w:val="1"/>
      <w:numFmt w:val="bullet"/>
      <w:lvlText w:val="o"/>
      <w:lvlJc w:val="left"/>
      <w:pPr>
        <w:tabs>
          <w:tab w:val="num" w:pos="1380"/>
        </w:tabs>
        <w:ind w:left="1380" w:hanging="360"/>
      </w:pPr>
      <w:rPr>
        <w:rFonts w:ascii="Courier New" w:hAnsi="Courier New" w:hint="default"/>
      </w:rPr>
    </w:lvl>
    <w:lvl w:ilvl="2">
      <w:start w:val="1"/>
      <w:numFmt w:val="bullet"/>
      <w:lvlText w:val=""/>
      <w:lvlJc w:val="left"/>
      <w:pPr>
        <w:tabs>
          <w:tab w:val="num" w:pos="2100"/>
        </w:tabs>
        <w:ind w:left="2100" w:hanging="360"/>
      </w:pPr>
      <w:rPr>
        <w:rFonts w:ascii="Wingdings" w:hAnsi="Wingdings" w:hint="default"/>
      </w:rPr>
    </w:lvl>
    <w:lvl w:ilvl="3">
      <w:start w:val="1"/>
      <w:numFmt w:val="bullet"/>
      <w:lvlText w:val=""/>
      <w:lvlJc w:val="left"/>
      <w:pPr>
        <w:tabs>
          <w:tab w:val="num" w:pos="2820"/>
        </w:tabs>
        <w:ind w:left="2820" w:hanging="360"/>
      </w:pPr>
      <w:rPr>
        <w:rFonts w:ascii="Symbol" w:hAnsi="Symbol" w:hint="default"/>
      </w:rPr>
    </w:lvl>
    <w:lvl w:ilvl="4">
      <w:start w:val="1"/>
      <w:numFmt w:val="bullet"/>
      <w:lvlText w:val="o"/>
      <w:lvlJc w:val="left"/>
      <w:pPr>
        <w:tabs>
          <w:tab w:val="num" w:pos="3540"/>
        </w:tabs>
        <w:ind w:left="3540" w:hanging="360"/>
      </w:pPr>
      <w:rPr>
        <w:rFonts w:ascii="Courier New" w:hAnsi="Courier New" w:hint="default"/>
      </w:rPr>
    </w:lvl>
    <w:lvl w:ilvl="5">
      <w:start w:val="1"/>
      <w:numFmt w:val="bullet"/>
      <w:lvlText w:val=""/>
      <w:lvlJc w:val="left"/>
      <w:pPr>
        <w:tabs>
          <w:tab w:val="num" w:pos="4260"/>
        </w:tabs>
        <w:ind w:left="4260" w:hanging="360"/>
      </w:pPr>
      <w:rPr>
        <w:rFonts w:ascii="Wingdings" w:hAnsi="Wingdings" w:hint="default"/>
      </w:rPr>
    </w:lvl>
    <w:lvl w:ilvl="6">
      <w:start w:val="1"/>
      <w:numFmt w:val="bullet"/>
      <w:lvlText w:val=""/>
      <w:lvlJc w:val="left"/>
      <w:pPr>
        <w:tabs>
          <w:tab w:val="num" w:pos="4980"/>
        </w:tabs>
        <w:ind w:left="4980" w:hanging="360"/>
      </w:pPr>
      <w:rPr>
        <w:rFonts w:ascii="Symbol" w:hAnsi="Symbol" w:hint="default"/>
      </w:rPr>
    </w:lvl>
    <w:lvl w:ilvl="7">
      <w:start w:val="1"/>
      <w:numFmt w:val="bullet"/>
      <w:lvlText w:val="o"/>
      <w:lvlJc w:val="left"/>
      <w:pPr>
        <w:tabs>
          <w:tab w:val="num" w:pos="5700"/>
        </w:tabs>
        <w:ind w:left="5700" w:hanging="360"/>
      </w:pPr>
      <w:rPr>
        <w:rFonts w:ascii="Courier New" w:hAnsi="Courier New" w:hint="default"/>
      </w:rPr>
    </w:lvl>
    <w:lvl w:ilvl="8">
      <w:start w:val="1"/>
      <w:numFmt w:val="bullet"/>
      <w:lvlText w:val=""/>
      <w:lvlJc w:val="left"/>
      <w:pPr>
        <w:tabs>
          <w:tab w:val="num" w:pos="6420"/>
        </w:tabs>
        <w:ind w:left="6420" w:hanging="360"/>
      </w:pPr>
      <w:rPr>
        <w:rFonts w:ascii="Wingdings" w:hAnsi="Wingdings" w:hint="default"/>
      </w:rPr>
    </w:lvl>
  </w:abstractNum>
  <w:abstractNum w:abstractNumId="6">
    <w:nsid w:val="00000010"/>
    <w:multiLevelType w:val="multilevel"/>
    <w:tmpl w:val="00000010"/>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1140"/>
        </w:tabs>
        <w:ind w:left="1140" w:hanging="4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7">
    <w:nsid w:val="00000012"/>
    <w:multiLevelType w:val="multilevel"/>
    <w:tmpl w:val="00000012"/>
    <w:lvl w:ilvl="0">
      <w:start w:val="1"/>
      <w:numFmt w:val="decimal"/>
      <w:lvlText w:val="%1."/>
      <w:lvlJc w:val="left"/>
      <w:pPr>
        <w:tabs>
          <w:tab w:val="num" w:pos="1785"/>
        </w:tabs>
        <w:ind w:left="1785" w:hanging="360"/>
      </w:pPr>
      <w:rPr>
        <w:rFonts w:cs="Times New Roman" w:hint="default"/>
      </w:rPr>
    </w:lvl>
    <w:lvl w:ilvl="1">
      <w:start w:val="1"/>
      <w:numFmt w:val="lowerLetter"/>
      <w:lvlText w:val="%2."/>
      <w:lvlJc w:val="left"/>
      <w:pPr>
        <w:tabs>
          <w:tab w:val="num" w:pos="2505"/>
        </w:tabs>
        <w:ind w:left="2505" w:hanging="360"/>
      </w:pPr>
      <w:rPr>
        <w:rFonts w:cs="Times New Roman"/>
      </w:rPr>
    </w:lvl>
    <w:lvl w:ilvl="2">
      <w:start w:val="1"/>
      <w:numFmt w:val="lowerRoman"/>
      <w:lvlText w:val="%3."/>
      <w:lvlJc w:val="right"/>
      <w:pPr>
        <w:tabs>
          <w:tab w:val="num" w:pos="3225"/>
        </w:tabs>
        <w:ind w:left="3225" w:hanging="180"/>
      </w:pPr>
      <w:rPr>
        <w:rFonts w:cs="Times New Roman"/>
      </w:rPr>
    </w:lvl>
    <w:lvl w:ilvl="3">
      <w:start w:val="1"/>
      <w:numFmt w:val="decimal"/>
      <w:lvlText w:val="%4."/>
      <w:lvlJc w:val="left"/>
      <w:pPr>
        <w:tabs>
          <w:tab w:val="num" w:pos="3945"/>
        </w:tabs>
        <w:ind w:left="3945" w:hanging="360"/>
      </w:pPr>
      <w:rPr>
        <w:rFonts w:cs="Times New Roman"/>
      </w:rPr>
    </w:lvl>
    <w:lvl w:ilvl="4">
      <w:start w:val="1"/>
      <w:numFmt w:val="lowerLetter"/>
      <w:lvlText w:val="%5."/>
      <w:lvlJc w:val="left"/>
      <w:pPr>
        <w:tabs>
          <w:tab w:val="num" w:pos="4665"/>
        </w:tabs>
        <w:ind w:left="4665" w:hanging="360"/>
      </w:pPr>
      <w:rPr>
        <w:rFonts w:cs="Times New Roman"/>
      </w:rPr>
    </w:lvl>
    <w:lvl w:ilvl="5">
      <w:start w:val="1"/>
      <w:numFmt w:val="lowerRoman"/>
      <w:lvlText w:val="%6."/>
      <w:lvlJc w:val="right"/>
      <w:pPr>
        <w:tabs>
          <w:tab w:val="num" w:pos="5385"/>
        </w:tabs>
        <w:ind w:left="5385" w:hanging="180"/>
      </w:pPr>
      <w:rPr>
        <w:rFonts w:cs="Times New Roman"/>
      </w:rPr>
    </w:lvl>
    <w:lvl w:ilvl="6">
      <w:start w:val="1"/>
      <w:numFmt w:val="decimal"/>
      <w:lvlText w:val="%7."/>
      <w:lvlJc w:val="left"/>
      <w:pPr>
        <w:tabs>
          <w:tab w:val="num" w:pos="6105"/>
        </w:tabs>
        <w:ind w:left="6105" w:hanging="360"/>
      </w:pPr>
      <w:rPr>
        <w:rFonts w:cs="Times New Roman"/>
      </w:rPr>
    </w:lvl>
    <w:lvl w:ilvl="7">
      <w:start w:val="1"/>
      <w:numFmt w:val="lowerLetter"/>
      <w:lvlText w:val="%8."/>
      <w:lvlJc w:val="left"/>
      <w:pPr>
        <w:tabs>
          <w:tab w:val="num" w:pos="6825"/>
        </w:tabs>
        <w:ind w:left="6825" w:hanging="360"/>
      </w:pPr>
      <w:rPr>
        <w:rFonts w:cs="Times New Roman"/>
      </w:rPr>
    </w:lvl>
    <w:lvl w:ilvl="8">
      <w:start w:val="1"/>
      <w:numFmt w:val="lowerRoman"/>
      <w:lvlText w:val="%9."/>
      <w:lvlJc w:val="right"/>
      <w:pPr>
        <w:tabs>
          <w:tab w:val="num" w:pos="7545"/>
        </w:tabs>
        <w:ind w:left="7545" w:hanging="180"/>
      </w:pPr>
      <w:rPr>
        <w:rFonts w:cs="Times New Roman"/>
      </w:rPr>
    </w:lvl>
  </w:abstractNum>
  <w:abstractNum w:abstractNumId="8">
    <w:nsid w:val="283E189B"/>
    <w:multiLevelType w:val="hybridMultilevel"/>
    <w:tmpl w:val="3BEADC44"/>
    <w:lvl w:ilvl="0" w:tplc="D90E933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10">
    <w:nsid w:val="33A45C53"/>
    <w:multiLevelType w:val="hybridMultilevel"/>
    <w:tmpl w:val="CD56F49C"/>
    <w:lvl w:ilvl="0" w:tplc="B7803FD2">
      <w:start w:val="2"/>
      <w:numFmt w:val="bullet"/>
      <w:lvlText w:val="-"/>
      <w:lvlJc w:val="left"/>
      <w:pPr>
        <w:tabs>
          <w:tab w:val="num" w:pos="1440"/>
        </w:tabs>
        <w:ind w:left="1440" w:hanging="360"/>
      </w:pPr>
      <w:rPr>
        <w:rFonts w:ascii="Times New Roman" w:eastAsia="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34A26309"/>
    <w:multiLevelType w:val="hybridMultilevel"/>
    <w:tmpl w:val="B4DAA4B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A2F53A0"/>
    <w:multiLevelType w:val="singleLevel"/>
    <w:tmpl w:val="DA9E8088"/>
    <w:lvl w:ilvl="0">
      <w:numFmt w:val="bullet"/>
      <w:lvlText w:val="-"/>
      <w:lvlJc w:val="left"/>
      <w:pPr>
        <w:tabs>
          <w:tab w:val="num" w:pos="1440"/>
        </w:tabs>
        <w:ind w:left="1440" w:hanging="360"/>
      </w:pPr>
      <w:rPr>
        <w:rFonts w:hint="default"/>
      </w:rPr>
    </w:lvl>
  </w:abstractNum>
  <w:abstractNum w:abstractNumId="13">
    <w:nsid w:val="3C747AA3"/>
    <w:multiLevelType w:val="hybridMultilevel"/>
    <w:tmpl w:val="D3CCDB08"/>
    <w:lvl w:ilvl="0" w:tplc="C3566770">
      <w:numFmt w:val="bullet"/>
      <w:lvlText w:val="-"/>
      <w:lvlJc w:val="left"/>
      <w:pPr>
        <w:tabs>
          <w:tab w:val="num" w:pos="1140"/>
        </w:tabs>
        <w:ind w:left="1140" w:hanging="360"/>
      </w:pPr>
      <w:rPr>
        <w:rFonts w:ascii="Times New Roman" w:eastAsia="Times New Roman" w:hAnsi="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4">
    <w:nsid w:val="42DD4DCF"/>
    <w:multiLevelType w:val="multilevel"/>
    <w:tmpl w:val="FB605054"/>
    <w:lvl w:ilvl="0">
      <w:start w:val="1"/>
      <w:numFmt w:val="bullet"/>
      <w:pStyle w:val="bullet1"/>
      <w:lvlText w:val=""/>
      <w:lvlJc w:val="left"/>
      <w:pPr>
        <w:tabs>
          <w:tab w:val="num" w:pos="720"/>
        </w:tabs>
        <w:ind w:left="720" w:hanging="360"/>
      </w:pPr>
      <w:rPr>
        <w:rFonts w:ascii="Wingdings" w:hAnsi="Wingdings" w:hint="default"/>
        <w:color w:val="808080"/>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448A25A1"/>
    <w:multiLevelType w:val="hybridMultilevel"/>
    <w:tmpl w:val="F9167970"/>
    <w:lvl w:ilvl="0" w:tplc="1512A3EA">
      <w:start w:val="1"/>
      <w:numFmt w:val="upperRoman"/>
      <w:lvlText w:val="%1."/>
      <w:lvlJc w:val="left"/>
      <w:pPr>
        <w:tabs>
          <w:tab w:val="num" w:pos="900"/>
        </w:tabs>
        <w:ind w:left="900" w:hanging="720"/>
      </w:pPr>
      <w:rPr>
        <w:rFonts w:cs="Times New Roman" w:hint="default"/>
        <w:b/>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6">
    <w:nsid w:val="484A00D1"/>
    <w:multiLevelType w:val="hybridMultilevel"/>
    <w:tmpl w:val="084CB36A"/>
    <w:lvl w:ilvl="0" w:tplc="B5AC3202">
      <w:start w:val="1"/>
      <w:numFmt w:val="decimal"/>
      <w:lvlText w:val="%1."/>
      <w:lvlJc w:val="left"/>
      <w:pPr>
        <w:tabs>
          <w:tab w:val="num" w:pos="1080"/>
        </w:tabs>
        <w:ind w:left="1080" w:hanging="360"/>
      </w:pPr>
      <w:rPr>
        <w:rFonts w:cs="Times New Roman" w:hint="default"/>
        <w:b/>
        <w:sz w:val="22"/>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59072C6B"/>
    <w:multiLevelType w:val="hybridMultilevel"/>
    <w:tmpl w:val="E99A7946"/>
    <w:lvl w:ilvl="0" w:tplc="04090003">
      <w:start w:val="1"/>
      <w:numFmt w:val="bullet"/>
      <w:lvlText w:val="o"/>
      <w:lvlJc w:val="left"/>
      <w:pPr>
        <w:tabs>
          <w:tab w:val="num" w:pos="2160"/>
        </w:tabs>
        <w:ind w:left="2160" w:hanging="360"/>
      </w:pPr>
      <w:rPr>
        <w:rFonts w:ascii="Courier New" w:hAnsi="Courier New"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5E9F376C"/>
    <w:multiLevelType w:val="hybridMultilevel"/>
    <w:tmpl w:val="F70AE23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663E3295"/>
    <w:multiLevelType w:val="hybridMultilevel"/>
    <w:tmpl w:val="8E68A406"/>
    <w:lvl w:ilvl="0" w:tplc="13AAB6A8">
      <w:start w:val="3"/>
      <w:numFmt w:val="decimal"/>
      <w:lvlText w:val="%1."/>
      <w:lvlJc w:val="left"/>
      <w:pPr>
        <w:tabs>
          <w:tab w:val="num" w:pos="1260"/>
        </w:tabs>
        <w:ind w:left="1260" w:hanging="360"/>
      </w:pPr>
      <w:rPr>
        <w:rFonts w:cs="Times New Roman" w:hint="default"/>
      </w:rPr>
    </w:lvl>
    <w:lvl w:ilvl="1" w:tplc="FFFFFFFF">
      <w:start w:val="1"/>
      <w:numFmt w:val="bullet"/>
      <w:lvlText w:val=""/>
      <w:lvlJc w:val="left"/>
      <w:pPr>
        <w:tabs>
          <w:tab w:val="num" w:pos="1980"/>
        </w:tabs>
        <w:ind w:left="1980" w:hanging="360"/>
      </w:pPr>
      <w:rPr>
        <w:rFonts w:ascii="Symbol" w:hAnsi="Symbol" w:hint="default"/>
      </w:rPr>
    </w:lvl>
    <w:lvl w:ilvl="2" w:tplc="0409001B">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72A16CA1"/>
    <w:multiLevelType w:val="hybridMultilevel"/>
    <w:tmpl w:val="20AEF758"/>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nsid w:val="72E9299E"/>
    <w:multiLevelType w:val="hybridMultilevel"/>
    <w:tmpl w:val="A008C27E"/>
    <w:lvl w:ilvl="0" w:tplc="0409000F">
      <w:start w:val="1"/>
      <w:numFmt w:val="decimal"/>
      <w:lvlText w:val="%1."/>
      <w:lvlJc w:val="left"/>
      <w:pPr>
        <w:tabs>
          <w:tab w:val="num" w:pos="2145"/>
        </w:tabs>
        <w:ind w:left="2145" w:hanging="360"/>
      </w:pPr>
      <w:rPr>
        <w:rFonts w:cs="Times New Roman"/>
      </w:rPr>
    </w:lvl>
    <w:lvl w:ilvl="1" w:tplc="04090019" w:tentative="1">
      <w:start w:val="1"/>
      <w:numFmt w:val="lowerLetter"/>
      <w:lvlText w:val="%2."/>
      <w:lvlJc w:val="left"/>
      <w:pPr>
        <w:tabs>
          <w:tab w:val="num" w:pos="2865"/>
        </w:tabs>
        <w:ind w:left="2865" w:hanging="360"/>
      </w:pPr>
      <w:rPr>
        <w:rFonts w:cs="Times New Roman"/>
      </w:rPr>
    </w:lvl>
    <w:lvl w:ilvl="2" w:tplc="0409001B" w:tentative="1">
      <w:start w:val="1"/>
      <w:numFmt w:val="lowerRoman"/>
      <w:lvlText w:val="%3."/>
      <w:lvlJc w:val="right"/>
      <w:pPr>
        <w:tabs>
          <w:tab w:val="num" w:pos="3585"/>
        </w:tabs>
        <w:ind w:left="3585" w:hanging="180"/>
      </w:pPr>
      <w:rPr>
        <w:rFonts w:cs="Times New Roman"/>
      </w:rPr>
    </w:lvl>
    <w:lvl w:ilvl="3" w:tplc="0409000F" w:tentative="1">
      <w:start w:val="1"/>
      <w:numFmt w:val="decimal"/>
      <w:lvlText w:val="%4."/>
      <w:lvlJc w:val="left"/>
      <w:pPr>
        <w:tabs>
          <w:tab w:val="num" w:pos="4305"/>
        </w:tabs>
        <w:ind w:left="4305" w:hanging="360"/>
      </w:pPr>
      <w:rPr>
        <w:rFonts w:cs="Times New Roman"/>
      </w:rPr>
    </w:lvl>
    <w:lvl w:ilvl="4" w:tplc="04090019" w:tentative="1">
      <w:start w:val="1"/>
      <w:numFmt w:val="lowerLetter"/>
      <w:lvlText w:val="%5."/>
      <w:lvlJc w:val="left"/>
      <w:pPr>
        <w:tabs>
          <w:tab w:val="num" w:pos="5025"/>
        </w:tabs>
        <w:ind w:left="5025" w:hanging="360"/>
      </w:pPr>
      <w:rPr>
        <w:rFonts w:cs="Times New Roman"/>
      </w:rPr>
    </w:lvl>
    <w:lvl w:ilvl="5" w:tplc="0409001B" w:tentative="1">
      <w:start w:val="1"/>
      <w:numFmt w:val="lowerRoman"/>
      <w:lvlText w:val="%6."/>
      <w:lvlJc w:val="right"/>
      <w:pPr>
        <w:tabs>
          <w:tab w:val="num" w:pos="5745"/>
        </w:tabs>
        <w:ind w:left="5745" w:hanging="180"/>
      </w:pPr>
      <w:rPr>
        <w:rFonts w:cs="Times New Roman"/>
      </w:rPr>
    </w:lvl>
    <w:lvl w:ilvl="6" w:tplc="0409000F" w:tentative="1">
      <w:start w:val="1"/>
      <w:numFmt w:val="decimal"/>
      <w:lvlText w:val="%7."/>
      <w:lvlJc w:val="left"/>
      <w:pPr>
        <w:tabs>
          <w:tab w:val="num" w:pos="6465"/>
        </w:tabs>
        <w:ind w:left="6465" w:hanging="360"/>
      </w:pPr>
      <w:rPr>
        <w:rFonts w:cs="Times New Roman"/>
      </w:rPr>
    </w:lvl>
    <w:lvl w:ilvl="7" w:tplc="04090019" w:tentative="1">
      <w:start w:val="1"/>
      <w:numFmt w:val="lowerLetter"/>
      <w:lvlText w:val="%8."/>
      <w:lvlJc w:val="left"/>
      <w:pPr>
        <w:tabs>
          <w:tab w:val="num" w:pos="7185"/>
        </w:tabs>
        <w:ind w:left="7185" w:hanging="360"/>
      </w:pPr>
      <w:rPr>
        <w:rFonts w:cs="Times New Roman"/>
      </w:rPr>
    </w:lvl>
    <w:lvl w:ilvl="8" w:tplc="0409001B" w:tentative="1">
      <w:start w:val="1"/>
      <w:numFmt w:val="lowerRoman"/>
      <w:lvlText w:val="%9."/>
      <w:lvlJc w:val="right"/>
      <w:pPr>
        <w:tabs>
          <w:tab w:val="num" w:pos="7905"/>
        </w:tabs>
        <w:ind w:left="7905" w:hanging="180"/>
      </w:pPr>
      <w:rPr>
        <w:rFonts w:cs="Times New Roman"/>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0"/>
  </w:num>
  <w:num w:numId="4">
    <w:abstractNumId w:val="12"/>
  </w:num>
  <w:num w:numId="5">
    <w:abstractNumId w:val="10"/>
  </w:num>
  <w:num w:numId="6">
    <w:abstractNumId w:val="17"/>
  </w:num>
  <w:num w:numId="7">
    <w:abstractNumId w:val="15"/>
  </w:num>
  <w:num w:numId="8">
    <w:abstractNumId w:val="11"/>
  </w:num>
  <w:num w:numId="9">
    <w:abstractNumId w:val="1"/>
  </w:num>
  <w:num w:numId="10">
    <w:abstractNumId w:val="5"/>
  </w:num>
  <w:num w:numId="11">
    <w:abstractNumId w:val="7"/>
  </w:num>
  <w:num w:numId="12">
    <w:abstractNumId w:val="4"/>
  </w:num>
  <w:num w:numId="13">
    <w:abstractNumId w:val="2"/>
  </w:num>
  <w:num w:numId="14">
    <w:abstractNumId w:val="6"/>
  </w:num>
  <w:num w:numId="15">
    <w:abstractNumId w:val="0"/>
    <w:lvlOverride w:ilvl="0">
      <w:startOverride w:val="2"/>
    </w:lvlOverride>
  </w:num>
  <w:num w:numId="16">
    <w:abstractNumId w:val="3"/>
  </w:num>
  <w:num w:numId="17">
    <w:abstractNumId w:val="13"/>
  </w:num>
  <w:num w:numId="18">
    <w:abstractNumId w:val="8"/>
  </w:num>
  <w:num w:numId="19">
    <w:abstractNumId w:val="21"/>
  </w:num>
  <w:num w:numId="20">
    <w:abstractNumId w:val="16"/>
  </w:num>
  <w:num w:numId="21">
    <w:abstractNumId w:val="9"/>
    <w:lvlOverride w:ilvl="0">
      <w:lvl w:ilvl="0">
        <w:start w:val="1"/>
        <w:numFmt w:val="lowerLetter"/>
        <w:lvlText w:val="%1)"/>
        <w:legacy w:legacy="1" w:legacySpace="0" w:legacyIndent="231"/>
        <w:lvlJc w:val="left"/>
        <w:rPr>
          <w:rFonts w:ascii="Times New Roman" w:hAnsi="Times New Roman" w:cs="Times New Roman" w:hint="default"/>
        </w:rPr>
      </w:lvl>
    </w:lvlOverride>
  </w:num>
  <w:num w:numId="22">
    <w:abstractNumId w:val="1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4682"/>
    <w:rsid w:val="000008F9"/>
    <w:rsid w:val="00000AFC"/>
    <w:rsid w:val="0000120D"/>
    <w:rsid w:val="000013BE"/>
    <w:rsid w:val="000015DA"/>
    <w:rsid w:val="00001C76"/>
    <w:rsid w:val="0000209D"/>
    <w:rsid w:val="00004AD8"/>
    <w:rsid w:val="00004BA7"/>
    <w:rsid w:val="000055FC"/>
    <w:rsid w:val="00006089"/>
    <w:rsid w:val="00006919"/>
    <w:rsid w:val="00006AA3"/>
    <w:rsid w:val="00006F23"/>
    <w:rsid w:val="0000719F"/>
    <w:rsid w:val="00007496"/>
    <w:rsid w:val="0000758C"/>
    <w:rsid w:val="00007DD8"/>
    <w:rsid w:val="00010439"/>
    <w:rsid w:val="0001054B"/>
    <w:rsid w:val="000112C7"/>
    <w:rsid w:val="0001135A"/>
    <w:rsid w:val="00011456"/>
    <w:rsid w:val="00011CFD"/>
    <w:rsid w:val="000121FA"/>
    <w:rsid w:val="000128F9"/>
    <w:rsid w:val="000129EB"/>
    <w:rsid w:val="00013573"/>
    <w:rsid w:val="00014899"/>
    <w:rsid w:val="000149DE"/>
    <w:rsid w:val="00014BD4"/>
    <w:rsid w:val="000160B7"/>
    <w:rsid w:val="000162D3"/>
    <w:rsid w:val="000167EF"/>
    <w:rsid w:val="00017862"/>
    <w:rsid w:val="00020F02"/>
    <w:rsid w:val="00020FC1"/>
    <w:rsid w:val="00021B0D"/>
    <w:rsid w:val="000226E3"/>
    <w:rsid w:val="00023F03"/>
    <w:rsid w:val="00024BB5"/>
    <w:rsid w:val="00025373"/>
    <w:rsid w:val="0002547E"/>
    <w:rsid w:val="000254D6"/>
    <w:rsid w:val="00025B51"/>
    <w:rsid w:val="00025C74"/>
    <w:rsid w:val="0002729E"/>
    <w:rsid w:val="0002736E"/>
    <w:rsid w:val="00030C17"/>
    <w:rsid w:val="0003102B"/>
    <w:rsid w:val="0003181B"/>
    <w:rsid w:val="00032310"/>
    <w:rsid w:val="000324A1"/>
    <w:rsid w:val="000324EB"/>
    <w:rsid w:val="00032546"/>
    <w:rsid w:val="0003266A"/>
    <w:rsid w:val="00032EE5"/>
    <w:rsid w:val="0003323E"/>
    <w:rsid w:val="0003432B"/>
    <w:rsid w:val="00035641"/>
    <w:rsid w:val="000359FC"/>
    <w:rsid w:val="00036610"/>
    <w:rsid w:val="00036686"/>
    <w:rsid w:val="00036D91"/>
    <w:rsid w:val="00037B20"/>
    <w:rsid w:val="00041448"/>
    <w:rsid w:val="000428D3"/>
    <w:rsid w:val="0004382F"/>
    <w:rsid w:val="00044A9D"/>
    <w:rsid w:val="00045C3F"/>
    <w:rsid w:val="0004661D"/>
    <w:rsid w:val="000467EE"/>
    <w:rsid w:val="0004683D"/>
    <w:rsid w:val="000468EF"/>
    <w:rsid w:val="00050781"/>
    <w:rsid w:val="0005285D"/>
    <w:rsid w:val="000536CF"/>
    <w:rsid w:val="00053725"/>
    <w:rsid w:val="00053CC6"/>
    <w:rsid w:val="00053DB2"/>
    <w:rsid w:val="000547B1"/>
    <w:rsid w:val="0005483F"/>
    <w:rsid w:val="00055DAE"/>
    <w:rsid w:val="000562D5"/>
    <w:rsid w:val="000563A2"/>
    <w:rsid w:val="000563BD"/>
    <w:rsid w:val="00057475"/>
    <w:rsid w:val="000577C9"/>
    <w:rsid w:val="00057DF2"/>
    <w:rsid w:val="000609F9"/>
    <w:rsid w:val="00060F54"/>
    <w:rsid w:val="00061840"/>
    <w:rsid w:val="0006199D"/>
    <w:rsid w:val="00061BDA"/>
    <w:rsid w:val="00061EC3"/>
    <w:rsid w:val="00062536"/>
    <w:rsid w:val="00062ABD"/>
    <w:rsid w:val="00062CDD"/>
    <w:rsid w:val="00063114"/>
    <w:rsid w:val="00064C00"/>
    <w:rsid w:val="00064C8D"/>
    <w:rsid w:val="0006524B"/>
    <w:rsid w:val="000652E7"/>
    <w:rsid w:val="00065619"/>
    <w:rsid w:val="00065AAF"/>
    <w:rsid w:val="0006603D"/>
    <w:rsid w:val="0007052A"/>
    <w:rsid w:val="00070962"/>
    <w:rsid w:val="000715F4"/>
    <w:rsid w:val="00071CE2"/>
    <w:rsid w:val="000721BA"/>
    <w:rsid w:val="00072BB3"/>
    <w:rsid w:val="000732D8"/>
    <w:rsid w:val="00073611"/>
    <w:rsid w:val="00073A95"/>
    <w:rsid w:val="00074C51"/>
    <w:rsid w:val="00075B91"/>
    <w:rsid w:val="00075CA3"/>
    <w:rsid w:val="00075CF5"/>
    <w:rsid w:val="000760A3"/>
    <w:rsid w:val="000765D6"/>
    <w:rsid w:val="00076646"/>
    <w:rsid w:val="00076AE4"/>
    <w:rsid w:val="00076B13"/>
    <w:rsid w:val="00076D4D"/>
    <w:rsid w:val="00077FA9"/>
    <w:rsid w:val="0008052C"/>
    <w:rsid w:val="00080E1B"/>
    <w:rsid w:val="000813C6"/>
    <w:rsid w:val="000815C1"/>
    <w:rsid w:val="00081752"/>
    <w:rsid w:val="000820D8"/>
    <w:rsid w:val="00083B1F"/>
    <w:rsid w:val="000843C6"/>
    <w:rsid w:val="00084EF4"/>
    <w:rsid w:val="00085023"/>
    <w:rsid w:val="0008564E"/>
    <w:rsid w:val="00085DF7"/>
    <w:rsid w:val="000861F7"/>
    <w:rsid w:val="00086865"/>
    <w:rsid w:val="00086926"/>
    <w:rsid w:val="00086CA0"/>
    <w:rsid w:val="00087876"/>
    <w:rsid w:val="00087B4A"/>
    <w:rsid w:val="00087F45"/>
    <w:rsid w:val="00090382"/>
    <w:rsid w:val="00090645"/>
    <w:rsid w:val="00090A9A"/>
    <w:rsid w:val="00090D84"/>
    <w:rsid w:val="00090D88"/>
    <w:rsid w:val="00090E79"/>
    <w:rsid w:val="00091068"/>
    <w:rsid w:val="00091B66"/>
    <w:rsid w:val="0009209F"/>
    <w:rsid w:val="00093EF9"/>
    <w:rsid w:val="00094151"/>
    <w:rsid w:val="00094368"/>
    <w:rsid w:val="00094432"/>
    <w:rsid w:val="00094468"/>
    <w:rsid w:val="00095A99"/>
    <w:rsid w:val="000963B7"/>
    <w:rsid w:val="0009726A"/>
    <w:rsid w:val="000973D5"/>
    <w:rsid w:val="000974CB"/>
    <w:rsid w:val="0009785A"/>
    <w:rsid w:val="00097AA7"/>
    <w:rsid w:val="00097B0F"/>
    <w:rsid w:val="000A078A"/>
    <w:rsid w:val="000A0AE6"/>
    <w:rsid w:val="000A1305"/>
    <w:rsid w:val="000A2355"/>
    <w:rsid w:val="000A282E"/>
    <w:rsid w:val="000A407F"/>
    <w:rsid w:val="000A42AD"/>
    <w:rsid w:val="000A6AC8"/>
    <w:rsid w:val="000A702A"/>
    <w:rsid w:val="000A7229"/>
    <w:rsid w:val="000A7BB6"/>
    <w:rsid w:val="000B0FA8"/>
    <w:rsid w:val="000B1C6B"/>
    <w:rsid w:val="000B281E"/>
    <w:rsid w:val="000B4137"/>
    <w:rsid w:val="000B43F3"/>
    <w:rsid w:val="000B524D"/>
    <w:rsid w:val="000B5E6E"/>
    <w:rsid w:val="000B6B3D"/>
    <w:rsid w:val="000B7484"/>
    <w:rsid w:val="000B75D1"/>
    <w:rsid w:val="000B7F1D"/>
    <w:rsid w:val="000C219A"/>
    <w:rsid w:val="000C244F"/>
    <w:rsid w:val="000C251B"/>
    <w:rsid w:val="000C2755"/>
    <w:rsid w:val="000C27F3"/>
    <w:rsid w:val="000C29EB"/>
    <w:rsid w:val="000C334D"/>
    <w:rsid w:val="000C34FD"/>
    <w:rsid w:val="000C3646"/>
    <w:rsid w:val="000C3E45"/>
    <w:rsid w:val="000C40CA"/>
    <w:rsid w:val="000C4217"/>
    <w:rsid w:val="000C498A"/>
    <w:rsid w:val="000C4E65"/>
    <w:rsid w:val="000C5513"/>
    <w:rsid w:val="000C5E1C"/>
    <w:rsid w:val="000C6151"/>
    <w:rsid w:val="000C6EAD"/>
    <w:rsid w:val="000C79E9"/>
    <w:rsid w:val="000C7EAF"/>
    <w:rsid w:val="000D03D1"/>
    <w:rsid w:val="000D062E"/>
    <w:rsid w:val="000D0907"/>
    <w:rsid w:val="000D09C1"/>
    <w:rsid w:val="000D1DC7"/>
    <w:rsid w:val="000D2003"/>
    <w:rsid w:val="000D272A"/>
    <w:rsid w:val="000D2844"/>
    <w:rsid w:val="000D3E97"/>
    <w:rsid w:val="000D452D"/>
    <w:rsid w:val="000D4DE2"/>
    <w:rsid w:val="000D5736"/>
    <w:rsid w:val="000D597F"/>
    <w:rsid w:val="000D59EE"/>
    <w:rsid w:val="000D6305"/>
    <w:rsid w:val="000D65AE"/>
    <w:rsid w:val="000D6E74"/>
    <w:rsid w:val="000D70AA"/>
    <w:rsid w:val="000D74B9"/>
    <w:rsid w:val="000D7752"/>
    <w:rsid w:val="000E02D8"/>
    <w:rsid w:val="000E127E"/>
    <w:rsid w:val="000E1C4D"/>
    <w:rsid w:val="000E1D2F"/>
    <w:rsid w:val="000E1F8A"/>
    <w:rsid w:val="000E2090"/>
    <w:rsid w:val="000E2F23"/>
    <w:rsid w:val="000E3839"/>
    <w:rsid w:val="000E3D5F"/>
    <w:rsid w:val="000E4053"/>
    <w:rsid w:val="000E409E"/>
    <w:rsid w:val="000E40E2"/>
    <w:rsid w:val="000E4939"/>
    <w:rsid w:val="000E4A44"/>
    <w:rsid w:val="000E52F2"/>
    <w:rsid w:val="000E5997"/>
    <w:rsid w:val="000E5E0C"/>
    <w:rsid w:val="000E63F7"/>
    <w:rsid w:val="000E6746"/>
    <w:rsid w:val="000E68F3"/>
    <w:rsid w:val="000E69F9"/>
    <w:rsid w:val="000E70FE"/>
    <w:rsid w:val="000E74EB"/>
    <w:rsid w:val="000F0FE2"/>
    <w:rsid w:val="000F19FF"/>
    <w:rsid w:val="000F2913"/>
    <w:rsid w:val="000F2FBF"/>
    <w:rsid w:val="000F3594"/>
    <w:rsid w:val="000F3DC7"/>
    <w:rsid w:val="000F41AB"/>
    <w:rsid w:val="000F4485"/>
    <w:rsid w:val="000F44DE"/>
    <w:rsid w:val="000F4543"/>
    <w:rsid w:val="000F45D2"/>
    <w:rsid w:val="000F472A"/>
    <w:rsid w:val="000F54AB"/>
    <w:rsid w:val="000F55FE"/>
    <w:rsid w:val="000F5BD3"/>
    <w:rsid w:val="000F643C"/>
    <w:rsid w:val="000F77E0"/>
    <w:rsid w:val="000F7BFC"/>
    <w:rsid w:val="00100CED"/>
    <w:rsid w:val="00101381"/>
    <w:rsid w:val="00101A7D"/>
    <w:rsid w:val="00101C7A"/>
    <w:rsid w:val="00101F77"/>
    <w:rsid w:val="00102873"/>
    <w:rsid w:val="00103322"/>
    <w:rsid w:val="0010390D"/>
    <w:rsid w:val="00103AA6"/>
    <w:rsid w:val="00104084"/>
    <w:rsid w:val="00104136"/>
    <w:rsid w:val="00105093"/>
    <w:rsid w:val="001059BC"/>
    <w:rsid w:val="001067B0"/>
    <w:rsid w:val="00106E52"/>
    <w:rsid w:val="00107421"/>
    <w:rsid w:val="00110507"/>
    <w:rsid w:val="0011080C"/>
    <w:rsid w:val="00111E8C"/>
    <w:rsid w:val="001120C6"/>
    <w:rsid w:val="00112372"/>
    <w:rsid w:val="001130AF"/>
    <w:rsid w:val="00113384"/>
    <w:rsid w:val="00113505"/>
    <w:rsid w:val="00113C5E"/>
    <w:rsid w:val="0011427D"/>
    <w:rsid w:val="0011428F"/>
    <w:rsid w:val="00114853"/>
    <w:rsid w:val="0011519C"/>
    <w:rsid w:val="001166A4"/>
    <w:rsid w:val="00116BBF"/>
    <w:rsid w:val="00117D59"/>
    <w:rsid w:val="0012068B"/>
    <w:rsid w:val="001207B2"/>
    <w:rsid w:val="00120F1E"/>
    <w:rsid w:val="001213DD"/>
    <w:rsid w:val="00121482"/>
    <w:rsid w:val="00122C9B"/>
    <w:rsid w:val="00122CB8"/>
    <w:rsid w:val="00123186"/>
    <w:rsid w:val="00123667"/>
    <w:rsid w:val="00125168"/>
    <w:rsid w:val="00126661"/>
    <w:rsid w:val="0012706C"/>
    <w:rsid w:val="0012774C"/>
    <w:rsid w:val="00127D99"/>
    <w:rsid w:val="00130E59"/>
    <w:rsid w:val="00130F70"/>
    <w:rsid w:val="001315F6"/>
    <w:rsid w:val="0013191A"/>
    <w:rsid w:val="00131B28"/>
    <w:rsid w:val="00131CBA"/>
    <w:rsid w:val="00132817"/>
    <w:rsid w:val="00132D8B"/>
    <w:rsid w:val="00132F52"/>
    <w:rsid w:val="00133200"/>
    <w:rsid w:val="00134B67"/>
    <w:rsid w:val="00134C5B"/>
    <w:rsid w:val="00135492"/>
    <w:rsid w:val="00135C9B"/>
    <w:rsid w:val="00135E33"/>
    <w:rsid w:val="00136604"/>
    <w:rsid w:val="00136CAC"/>
    <w:rsid w:val="00136D08"/>
    <w:rsid w:val="00137310"/>
    <w:rsid w:val="0013743B"/>
    <w:rsid w:val="001374ED"/>
    <w:rsid w:val="001377A0"/>
    <w:rsid w:val="001402E4"/>
    <w:rsid w:val="00140747"/>
    <w:rsid w:val="001408B1"/>
    <w:rsid w:val="00140CD3"/>
    <w:rsid w:val="00141DC9"/>
    <w:rsid w:val="00143162"/>
    <w:rsid w:val="00143AD2"/>
    <w:rsid w:val="001441E4"/>
    <w:rsid w:val="001450DE"/>
    <w:rsid w:val="00145D82"/>
    <w:rsid w:val="0014651E"/>
    <w:rsid w:val="00146C97"/>
    <w:rsid w:val="00147904"/>
    <w:rsid w:val="00147C06"/>
    <w:rsid w:val="001509A7"/>
    <w:rsid w:val="00151033"/>
    <w:rsid w:val="0015124A"/>
    <w:rsid w:val="00152437"/>
    <w:rsid w:val="001528C3"/>
    <w:rsid w:val="00152F30"/>
    <w:rsid w:val="00153E85"/>
    <w:rsid w:val="001546E9"/>
    <w:rsid w:val="00156283"/>
    <w:rsid w:val="00156B81"/>
    <w:rsid w:val="00157947"/>
    <w:rsid w:val="00160AA3"/>
    <w:rsid w:val="001617F8"/>
    <w:rsid w:val="00161FD2"/>
    <w:rsid w:val="00162444"/>
    <w:rsid w:val="001624C2"/>
    <w:rsid w:val="00163FCE"/>
    <w:rsid w:val="00164C85"/>
    <w:rsid w:val="00164F8F"/>
    <w:rsid w:val="001650BF"/>
    <w:rsid w:val="00165162"/>
    <w:rsid w:val="001651D1"/>
    <w:rsid w:val="00165A12"/>
    <w:rsid w:val="00165AE1"/>
    <w:rsid w:val="00167950"/>
    <w:rsid w:val="00167DF8"/>
    <w:rsid w:val="00170B93"/>
    <w:rsid w:val="00170F06"/>
    <w:rsid w:val="001713B2"/>
    <w:rsid w:val="0017157F"/>
    <w:rsid w:val="00171B0C"/>
    <w:rsid w:val="001725DE"/>
    <w:rsid w:val="0017337A"/>
    <w:rsid w:val="00173A77"/>
    <w:rsid w:val="001749CC"/>
    <w:rsid w:val="00174D5A"/>
    <w:rsid w:val="00174DDD"/>
    <w:rsid w:val="001760D2"/>
    <w:rsid w:val="00177003"/>
    <w:rsid w:val="001771EB"/>
    <w:rsid w:val="0018038B"/>
    <w:rsid w:val="00180810"/>
    <w:rsid w:val="00180F6A"/>
    <w:rsid w:val="0018249E"/>
    <w:rsid w:val="00182739"/>
    <w:rsid w:val="00182EAB"/>
    <w:rsid w:val="00183906"/>
    <w:rsid w:val="00184DBE"/>
    <w:rsid w:val="00185145"/>
    <w:rsid w:val="0018539D"/>
    <w:rsid w:val="001856F5"/>
    <w:rsid w:val="001859DE"/>
    <w:rsid w:val="00185ED6"/>
    <w:rsid w:val="0018699A"/>
    <w:rsid w:val="00190819"/>
    <w:rsid w:val="00191F0B"/>
    <w:rsid w:val="0019245B"/>
    <w:rsid w:val="0019259D"/>
    <w:rsid w:val="00193A0D"/>
    <w:rsid w:val="00193DD3"/>
    <w:rsid w:val="0019402C"/>
    <w:rsid w:val="001944B3"/>
    <w:rsid w:val="00194CC0"/>
    <w:rsid w:val="001951C3"/>
    <w:rsid w:val="00195A4D"/>
    <w:rsid w:val="00195E72"/>
    <w:rsid w:val="001A04B6"/>
    <w:rsid w:val="001A050D"/>
    <w:rsid w:val="001A0B63"/>
    <w:rsid w:val="001A0C11"/>
    <w:rsid w:val="001A23E9"/>
    <w:rsid w:val="001A2933"/>
    <w:rsid w:val="001A2D0C"/>
    <w:rsid w:val="001A33C3"/>
    <w:rsid w:val="001A37D5"/>
    <w:rsid w:val="001A42DD"/>
    <w:rsid w:val="001A4619"/>
    <w:rsid w:val="001A4C40"/>
    <w:rsid w:val="001A641C"/>
    <w:rsid w:val="001A757B"/>
    <w:rsid w:val="001A75C5"/>
    <w:rsid w:val="001A75D9"/>
    <w:rsid w:val="001A7C4B"/>
    <w:rsid w:val="001B062F"/>
    <w:rsid w:val="001B11BD"/>
    <w:rsid w:val="001B25CC"/>
    <w:rsid w:val="001B3C50"/>
    <w:rsid w:val="001B3E50"/>
    <w:rsid w:val="001B4391"/>
    <w:rsid w:val="001B498B"/>
    <w:rsid w:val="001B4CCC"/>
    <w:rsid w:val="001B6085"/>
    <w:rsid w:val="001B712F"/>
    <w:rsid w:val="001B75CF"/>
    <w:rsid w:val="001B7A7E"/>
    <w:rsid w:val="001B7CBC"/>
    <w:rsid w:val="001B7F47"/>
    <w:rsid w:val="001B7FE6"/>
    <w:rsid w:val="001C00FE"/>
    <w:rsid w:val="001C07D9"/>
    <w:rsid w:val="001C22E6"/>
    <w:rsid w:val="001C26C8"/>
    <w:rsid w:val="001C27AB"/>
    <w:rsid w:val="001C36A0"/>
    <w:rsid w:val="001C3DF6"/>
    <w:rsid w:val="001C5123"/>
    <w:rsid w:val="001C6701"/>
    <w:rsid w:val="001C687A"/>
    <w:rsid w:val="001C7003"/>
    <w:rsid w:val="001C710D"/>
    <w:rsid w:val="001C783E"/>
    <w:rsid w:val="001D02A4"/>
    <w:rsid w:val="001D0732"/>
    <w:rsid w:val="001D1159"/>
    <w:rsid w:val="001D2019"/>
    <w:rsid w:val="001D214C"/>
    <w:rsid w:val="001D3F03"/>
    <w:rsid w:val="001D3F11"/>
    <w:rsid w:val="001D4302"/>
    <w:rsid w:val="001D43FD"/>
    <w:rsid w:val="001D44F7"/>
    <w:rsid w:val="001D4A93"/>
    <w:rsid w:val="001D59B7"/>
    <w:rsid w:val="001D5E44"/>
    <w:rsid w:val="001D7386"/>
    <w:rsid w:val="001D74DE"/>
    <w:rsid w:val="001E07F9"/>
    <w:rsid w:val="001E0CE0"/>
    <w:rsid w:val="001E253B"/>
    <w:rsid w:val="001E31CA"/>
    <w:rsid w:val="001E3738"/>
    <w:rsid w:val="001E3CC0"/>
    <w:rsid w:val="001E3CF7"/>
    <w:rsid w:val="001E45EC"/>
    <w:rsid w:val="001E4D9D"/>
    <w:rsid w:val="001E55D3"/>
    <w:rsid w:val="001E57F7"/>
    <w:rsid w:val="001E594F"/>
    <w:rsid w:val="001E6050"/>
    <w:rsid w:val="001E641C"/>
    <w:rsid w:val="001E69C9"/>
    <w:rsid w:val="001E6AEA"/>
    <w:rsid w:val="001E6C14"/>
    <w:rsid w:val="001E75CC"/>
    <w:rsid w:val="001E7CEF"/>
    <w:rsid w:val="001F00EA"/>
    <w:rsid w:val="001F18BC"/>
    <w:rsid w:val="001F1B4B"/>
    <w:rsid w:val="001F32FB"/>
    <w:rsid w:val="001F388A"/>
    <w:rsid w:val="001F389B"/>
    <w:rsid w:val="001F46C4"/>
    <w:rsid w:val="001F4DBB"/>
    <w:rsid w:val="001F5D20"/>
    <w:rsid w:val="001F5E0A"/>
    <w:rsid w:val="001F6256"/>
    <w:rsid w:val="001F7271"/>
    <w:rsid w:val="001F767E"/>
    <w:rsid w:val="002002EA"/>
    <w:rsid w:val="00200A6A"/>
    <w:rsid w:val="00200CD1"/>
    <w:rsid w:val="0020200E"/>
    <w:rsid w:val="002024BA"/>
    <w:rsid w:val="00203E1A"/>
    <w:rsid w:val="00203E8C"/>
    <w:rsid w:val="0020431C"/>
    <w:rsid w:val="002051E3"/>
    <w:rsid w:val="00205652"/>
    <w:rsid w:val="0020597B"/>
    <w:rsid w:val="00206FB4"/>
    <w:rsid w:val="0020729A"/>
    <w:rsid w:val="002103B2"/>
    <w:rsid w:val="00211858"/>
    <w:rsid w:val="002119A7"/>
    <w:rsid w:val="00211B44"/>
    <w:rsid w:val="00211FBA"/>
    <w:rsid w:val="00212506"/>
    <w:rsid w:val="00212BDA"/>
    <w:rsid w:val="00212D1B"/>
    <w:rsid w:val="00213915"/>
    <w:rsid w:val="00214587"/>
    <w:rsid w:val="0021476D"/>
    <w:rsid w:val="002147AA"/>
    <w:rsid w:val="00214A2A"/>
    <w:rsid w:val="00215350"/>
    <w:rsid w:val="00215719"/>
    <w:rsid w:val="00215F08"/>
    <w:rsid w:val="002168DF"/>
    <w:rsid w:val="002203EB"/>
    <w:rsid w:val="00220438"/>
    <w:rsid w:val="00221AFC"/>
    <w:rsid w:val="002223BB"/>
    <w:rsid w:val="002229A5"/>
    <w:rsid w:val="00222A3A"/>
    <w:rsid w:val="00222F0C"/>
    <w:rsid w:val="002230CF"/>
    <w:rsid w:val="0022312E"/>
    <w:rsid w:val="00223197"/>
    <w:rsid w:val="00223217"/>
    <w:rsid w:val="00223AA0"/>
    <w:rsid w:val="00223F6A"/>
    <w:rsid w:val="0022423C"/>
    <w:rsid w:val="002248B3"/>
    <w:rsid w:val="00225529"/>
    <w:rsid w:val="0022560A"/>
    <w:rsid w:val="00225F33"/>
    <w:rsid w:val="002263CB"/>
    <w:rsid w:val="00226AE1"/>
    <w:rsid w:val="00227B37"/>
    <w:rsid w:val="00227DFF"/>
    <w:rsid w:val="00227E9B"/>
    <w:rsid w:val="00230074"/>
    <w:rsid w:val="002317F4"/>
    <w:rsid w:val="00231C81"/>
    <w:rsid w:val="002328FC"/>
    <w:rsid w:val="0023310A"/>
    <w:rsid w:val="002335B5"/>
    <w:rsid w:val="00233BF2"/>
    <w:rsid w:val="0023439B"/>
    <w:rsid w:val="002354F9"/>
    <w:rsid w:val="002357D7"/>
    <w:rsid w:val="00235911"/>
    <w:rsid w:val="00236959"/>
    <w:rsid w:val="00236BAC"/>
    <w:rsid w:val="00236BE9"/>
    <w:rsid w:val="00236C72"/>
    <w:rsid w:val="002370FB"/>
    <w:rsid w:val="002371A2"/>
    <w:rsid w:val="002371E0"/>
    <w:rsid w:val="002400C7"/>
    <w:rsid w:val="002411EA"/>
    <w:rsid w:val="00241EFC"/>
    <w:rsid w:val="0024254C"/>
    <w:rsid w:val="00242ABC"/>
    <w:rsid w:val="0024314E"/>
    <w:rsid w:val="0024348A"/>
    <w:rsid w:val="00243958"/>
    <w:rsid w:val="00244363"/>
    <w:rsid w:val="002447F2"/>
    <w:rsid w:val="00244E31"/>
    <w:rsid w:val="0024516D"/>
    <w:rsid w:val="002456E3"/>
    <w:rsid w:val="0024620A"/>
    <w:rsid w:val="00246D66"/>
    <w:rsid w:val="00247568"/>
    <w:rsid w:val="002501A2"/>
    <w:rsid w:val="0025021B"/>
    <w:rsid w:val="002505CA"/>
    <w:rsid w:val="002510A2"/>
    <w:rsid w:val="00251391"/>
    <w:rsid w:val="00251A92"/>
    <w:rsid w:val="00251DC1"/>
    <w:rsid w:val="00251ED6"/>
    <w:rsid w:val="00252192"/>
    <w:rsid w:val="002523FB"/>
    <w:rsid w:val="002533DE"/>
    <w:rsid w:val="002536EE"/>
    <w:rsid w:val="00253862"/>
    <w:rsid w:val="00253DF7"/>
    <w:rsid w:val="0025666D"/>
    <w:rsid w:val="00256C60"/>
    <w:rsid w:val="00260631"/>
    <w:rsid w:val="0026165C"/>
    <w:rsid w:val="00261AC4"/>
    <w:rsid w:val="00261D00"/>
    <w:rsid w:val="00261E61"/>
    <w:rsid w:val="002623C2"/>
    <w:rsid w:val="002629C3"/>
    <w:rsid w:val="00262EB3"/>
    <w:rsid w:val="002633B6"/>
    <w:rsid w:val="00263C88"/>
    <w:rsid w:val="00264058"/>
    <w:rsid w:val="00264337"/>
    <w:rsid w:val="00264966"/>
    <w:rsid w:val="0026579C"/>
    <w:rsid w:val="00265B79"/>
    <w:rsid w:val="00265F7E"/>
    <w:rsid w:val="0026622D"/>
    <w:rsid w:val="00266EDE"/>
    <w:rsid w:val="00267414"/>
    <w:rsid w:val="00267898"/>
    <w:rsid w:val="00267B24"/>
    <w:rsid w:val="00270042"/>
    <w:rsid w:val="00271325"/>
    <w:rsid w:val="00271512"/>
    <w:rsid w:val="00271711"/>
    <w:rsid w:val="00271B16"/>
    <w:rsid w:val="0027200C"/>
    <w:rsid w:val="002746EE"/>
    <w:rsid w:val="002754E1"/>
    <w:rsid w:val="00276DD7"/>
    <w:rsid w:val="002770D0"/>
    <w:rsid w:val="002801B3"/>
    <w:rsid w:val="00280B79"/>
    <w:rsid w:val="00280FD3"/>
    <w:rsid w:val="002818C3"/>
    <w:rsid w:val="002821BE"/>
    <w:rsid w:val="002847E4"/>
    <w:rsid w:val="002854DE"/>
    <w:rsid w:val="0028620F"/>
    <w:rsid w:val="002863F5"/>
    <w:rsid w:val="002868D3"/>
    <w:rsid w:val="00286923"/>
    <w:rsid w:val="002914F8"/>
    <w:rsid w:val="0029263D"/>
    <w:rsid w:val="00292C27"/>
    <w:rsid w:val="00294512"/>
    <w:rsid w:val="00294857"/>
    <w:rsid w:val="00295229"/>
    <w:rsid w:val="002956BD"/>
    <w:rsid w:val="00295F78"/>
    <w:rsid w:val="00296395"/>
    <w:rsid w:val="002964EB"/>
    <w:rsid w:val="00296AF2"/>
    <w:rsid w:val="00296BDC"/>
    <w:rsid w:val="002973BB"/>
    <w:rsid w:val="0029751F"/>
    <w:rsid w:val="002A09B6"/>
    <w:rsid w:val="002A1070"/>
    <w:rsid w:val="002A2736"/>
    <w:rsid w:val="002A43A5"/>
    <w:rsid w:val="002A4432"/>
    <w:rsid w:val="002A4FA9"/>
    <w:rsid w:val="002A566F"/>
    <w:rsid w:val="002A60CD"/>
    <w:rsid w:val="002A64DD"/>
    <w:rsid w:val="002A7174"/>
    <w:rsid w:val="002A7270"/>
    <w:rsid w:val="002A7688"/>
    <w:rsid w:val="002A76D1"/>
    <w:rsid w:val="002A7A11"/>
    <w:rsid w:val="002B0F6C"/>
    <w:rsid w:val="002B180C"/>
    <w:rsid w:val="002B2948"/>
    <w:rsid w:val="002B3146"/>
    <w:rsid w:val="002B330F"/>
    <w:rsid w:val="002B375B"/>
    <w:rsid w:val="002B4BC5"/>
    <w:rsid w:val="002B523E"/>
    <w:rsid w:val="002B57B7"/>
    <w:rsid w:val="002B6352"/>
    <w:rsid w:val="002B6B48"/>
    <w:rsid w:val="002B6C38"/>
    <w:rsid w:val="002B729D"/>
    <w:rsid w:val="002B76AE"/>
    <w:rsid w:val="002C00CC"/>
    <w:rsid w:val="002C03B2"/>
    <w:rsid w:val="002C094A"/>
    <w:rsid w:val="002C0F20"/>
    <w:rsid w:val="002C1878"/>
    <w:rsid w:val="002C214A"/>
    <w:rsid w:val="002C2C6E"/>
    <w:rsid w:val="002C312E"/>
    <w:rsid w:val="002C368D"/>
    <w:rsid w:val="002C4970"/>
    <w:rsid w:val="002C5022"/>
    <w:rsid w:val="002C5BD1"/>
    <w:rsid w:val="002C5CC8"/>
    <w:rsid w:val="002C5DA6"/>
    <w:rsid w:val="002C6ED2"/>
    <w:rsid w:val="002C7E24"/>
    <w:rsid w:val="002D04AA"/>
    <w:rsid w:val="002D04FD"/>
    <w:rsid w:val="002D1451"/>
    <w:rsid w:val="002D14CC"/>
    <w:rsid w:val="002D2315"/>
    <w:rsid w:val="002D3689"/>
    <w:rsid w:val="002D3CEF"/>
    <w:rsid w:val="002D5F34"/>
    <w:rsid w:val="002D60EC"/>
    <w:rsid w:val="002D6FF0"/>
    <w:rsid w:val="002D7658"/>
    <w:rsid w:val="002E0625"/>
    <w:rsid w:val="002E273B"/>
    <w:rsid w:val="002E30A6"/>
    <w:rsid w:val="002E3660"/>
    <w:rsid w:val="002E3905"/>
    <w:rsid w:val="002E4027"/>
    <w:rsid w:val="002E4369"/>
    <w:rsid w:val="002E46BD"/>
    <w:rsid w:val="002E529D"/>
    <w:rsid w:val="002E6128"/>
    <w:rsid w:val="002E6E67"/>
    <w:rsid w:val="002E6F6D"/>
    <w:rsid w:val="002E70FB"/>
    <w:rsid w:val="002E79EF"/>
    <w:rsid w:val="002E7FE5"/>
    <w:rsid w:val="002F00BE"/>
    <w:rsid w:val="002F05B2"/>
    <w:rsid w:val="002F13F4"/>
    <w:rsid w:val="002F1FA3"/>
    <w:rsid w:val="002F2F68"/>
    <w:rsid w:val="002F3205"/>
    <w:rsid w:val="002F3ED1"/>
    <w:rsid w:val="002F4FD1"/>
    <w:rsid w:val="002F5674"/>
    <w:rsid w:val="002F5859"/>
    <w:rsid w:val="002F5E89"/>
    <w:rsid w:val="002F78F2"/>
    <w:rsid w:val="003001D2"/>
    <w:rsid w:val="00301A92"/>
    <w:rsid w:val="003024DD"/>
    <w:rsid w:val="0030307B"/>
    <w:rsid w:val="003034A6"/>
    <w:rsid w:val="00303F02"/>
    <w:rsid w:val="003045E0"/>
    <w:rsid w:val="003054C6"/>
    <w:rsid w:val="00306C6D"/>
    <w:rsid w:val="003070CC"/>
    <w:rsid w:val="00307B58"/>
    <w:rsid w:val="00307E53"/>
    <w:rsid w:val="003105B2"/>
    <w:rsid w:val="00310A42"/>
    <w:rsid w:val="00311819"/>
    <w:rsid w:val="003118DF"/>
    <w:rsid w:val="00311A54"/>
    <w:rsid w:val="00311A62"/>
    <w:rsid w:val="00311BCB"/>
    <w:rsid w:val="00313685"/>
    <w:rsid w:val="00313E2F"/>
    <w:rsid w:val="00314088"/>
    <w:rsid w:val="003144A6"/>
    <w:rsid w:val="0031486F"/>
    <w:rsid w:val="00314FD7"/>
    <w:rsid w:val="00315C36"/>
    <w:rsid w:val="00315C55"/>
    <w:rsid w:val="00316108"/>
    <w:rsid w:val="00316254"/>
    <w:rsid w:val="00316B29"/>
    <w:rsid w:val="003173C3"/>
    <w:rsid w:val="00317BF4"/>
    <w:rsid w:val="00317BF5"/>
    <w:rsid w:val="00317DB9"/>
    <w:rsid w:val="00320121"/>
    <w:rsid w:val="003216BD"/>
    <w:rsid w:val="00322842"/>
    <w:rsid w:val="00323362"/>
    <w:rsid w:val="00323F44"/>
    <w:rsid w:val="0032437A"/>
    <w:rsid w:val="0032532A"/>
    <w:rsid w:val="00325E1A"/>
    <w:rsid w:val="00326871"/>
    <w:rsid w:val="00327974"/>
    <w:rsid w:val="0033086A"/>
    <w:rsid w:val="00330AE1"/>
    <w:rsid w:val="00331901"/>
    <w:rsid w:val="00331F5B"/>
    <w:rsid w:val="003321CE"/>
    <w:rsid w:val="00332A89"/>
    <w:rsid w:val="00332BFF"/>
    <w:rsid w:val="00332DAB"/>
    <w:rsid w:val="00332EA7"/>
    <w:rsid w:val="00332F2D"/>
    <w:rsid w:val="003340F1"/>
    <w:rsid w:val="0033416B"/>
    <w:rsid w:val="00334553"/>
    <w:rsid w:val="00334A7C"/>
    <w:rsid w:val="00335854"/>
    <w:rsid w:val="0033637C"/>
    <w:rsid w:val="003369A5"/>
    <w:rsid w:val="0033723C"/>
    <w:rsid w:val="00337BE2"/>
    <w:rsid w:val="00340B8B"/>
    <w:rsid w:val="00341264"/>
    <w:rsid w:val="00341680"/>
    <w:rsid w:val="00341B1C"/>
    <w:rsid w:val="00341C11"/>
    <w:rsid w:val="00341D4E"/>
    <w:rsid w:val="00342456"/>
    <w:rsid w:val="003426AE"/>
    <w:rsid w:val="00342930"/>
    <w:rsid w:val="00342997"/>
    <w:rsid w:val="00343172"/>
    <w:rsid w:val="0034377C"/>
    <w:rsid w:val="00343B0F"/>
    <w:rsid w:val="00344FB2"/>
    <w:rsid w:val="00345540"/>
    <w:rsid w:val="00346234"/>
    <w:rsid w:val="0034694C"/>
    <w:rsid w:val="00347050"/>
    <w:rsid w:val="00347086"/>
    <w:rsid w:val="00347512"/>
    <w:rsid w:val="003477E8"/>
    <w:rsid w:val="0034786E"/>
    <w:rsid w:val="00347C2B"/>
    <w:rsid w:val="00350199"/>
    <w:rsid w:val="0035181F"/>
    <w:rsid w:val="0035229F"/>
    <w:rsid w:val="003524BB"/>
    <w:rsid w:val="00353877"/>
    <w:rsid w:val="00353AF7"/>
    <w:rsid w:val="00354666"/>
    <w:rsid w:val="0035535D"/>
    <w:rsid w:val="00355728"/>
    <w:rsid w:val="00357698"/>
    <w:rsid w:val="00357DCF"/>
    <w:rsid w:val="003604AE"/>
    <w:rsid w:val="003608E4"/>
    <w:rsid w:val="00361AFF"/>
    <w:rsid w:val="00361C5D"/>
    <w:rsid w:val="00362F4D"/>
    <w:rsid w:val="003639EA"/>
    <w:rsid w:val="00363D79"/>
    <w:rsid w:val="00363E76"/>
    <w:rsid w:val="00364342"/>
    <w:rsid w:val="003646D0"/>
    <w:rsid w:val="003648D8"/>
    <w:rsid w:val="00364CB1"/>
    <w:rsid w:val="0036503B"/>
    <w:rsid w:val="00365763"/>
    <w:rsid w:val="003668C0"/>
    <w:rsid w:val="00366EEC"/>
    <w:rsid w:val="00366F64"/>
    <w:rsid w:val="00367309"/>
    <w:rsid w:val="00370158"/>
    <w:rsid w:val="00370A14"/>
    <w:rsid w:val="0037229F"/>
    <w:rsid w:val="003728F4"/>
    <w:rsid w:val="00372E60"/>
    <w:rsid w:val="003732CB"/>
    <w:rsid w:val="003733F0"/>
    <w:rsid w:val="0037393C"/>
    <w:rsid w:val="003756DC"/>
    <w:rsid w:val="00376519"/>
    <w:rsid w:val="00376AA4"/>
    <w:rsid w:val="00380282"/>
    <w:rsid w:val="00380375"/>
    <w:rsid w:val="00381E4E"/>
    <w:rsid w:val="00382559"/>
    <w:rsid w:val="003827D6"/>
    <w:rsid w:val="003828EA"/>
    <w:rsid w:val="00382F9F"/>
    <w:rsid w:val="003840A8"/>
    <w:rsid w:val="00384733"/>
    <w:rsid w:val="003855EC"/>
    <w:rsid w:val="00385689"/>
    <w:rsid w:val="00385DBE"/>
    <w:rsid w:val="00387FAA"/>
    <w:rsid w:val="00390FE0"/>
    <w:rsid w:val="00392249"/>
    <w:rsid w:val="00392964"/>
    <w:rsid w:val="0039312B"/>
    <w:rsid w:val="00393669"/>
    <w:rsid w:val="00393F46"/>
    <w:rsid w:val="00393F4D"/>
    <w:rsid w:val="00394795"/>
    <w:rsid w:val="00394C18"/>
    <w:rsid w:val="00394F9B"/>
    <w:rsid w:val="00395504"/>
    <w:rsid w:val="003A004A"/>
    <w:rsid w:val="003A04D2"/>
    <w:rsid w:val="003A0A24"/>
    <w:rsid w:val="003A1A93"/>
    <w:rsid w:val="003A1BE2"/>
    <w:rsid w:val="003A2859"/>
    <w:rsid w:val="003A29A3"/>
    <w:rsid w:val="003A2F88"/>
    <w:rsid w:val="003A4202"/>
    <w:rsid w:val="003A49A6"/>
    <w:rsid w:val="003A50A3"/>
    <w:rsid w:val="003A5879"/>
    <w:rsid w:val="003A5941"/>
    <w:rsid w:val="003A5F34"/>
    <w:rsid w:val="003A6616"/>
    <w:rsid w:val="003A73A0"/>
    <w:rsid w:val="003A7822"/>
    <w:rsid w:val="003A7D25"/>
    <w:rsid w:val="003A7FE4"/>
    <w:rsid w:val="003B05BC"/>
    <w:rsid w:val="003B1A33"/>
    <w:rsid w:val="003B2197"/>
    <w:rsid w:val="003B2E4E"/>
    <w:rsid w:val="003B393A"/>
    <w:rsid w:val="003B3E7A"/>
    <w:rsid w:val="003B49BA"/>
    <w:rsid w:val="003B5B5D"/>
    <w:rsid w:val="003B5D2C"/>
    <w:rsid w:val="003B60C0"/>
    <w:rsid w:val="003B726A"/>
    <w:rsid w:val="003B7D49"/>
    <w:rsid w:val="003C033E"/>
    <w:rsid w:val="003C066D"/>
    <w:rsid w:val="003C0AF3"/>
    <w:rsid w:val="003C0C19"/>
    <w:rsid w:val="003C0FB4"/>
    <w:rsid w:val="003C135F"/>
    <w:rsid w:val="003C16B9"/>
    <w:rsid w:val="003C1B3A"/>
    <w:rsid w:val="003C20E6"/>
    <w:rsid w:val="003C27D4"/>
    <w:rsid w:val="003C31D1"/>
    <w:rsid w:val="003C403D"/>
    <w:rsid w:val="003C4885"/>
    <w:rsid w:val="003C4C2B"/>
    <w:rsid w:val="003C576D"/>
    <w:rsid w:val="003C5C2A"/>
    <w:rsid w:val="003C6896"/>
    <w:rsid w:val="003C6973"/>
    <w:rsid w:val="003C6B81"/>
    <w:rsid w:val="003C6EEE"/>
    <w:rsid w:val="003C707B"/>
    <w:rsid w:val="003C71BD"/>
    <w:rsid w:val="003C7402"/>
    <w:rsid w:val="003C7DAF"/>
    <w:rsid w:val="003C7E38"/>
    <w:rsid w:val="003C7F35"/>
    <w:rsid w:val="003C7F65"/>
    <w:rsid w:val="003D04AD"/>
    <w:rsid w:val="003D08C5"/>
    <w:rsid w:val="003D138E"/>
    <w:rsid w:val="003D1417"/>
    <w:rsid w:val="003D15CA"/>
    <w:rsid w:val="003D219F"/>
    <w:rsid w:val="003D2873"/>
    <w:rsid w:val="003D2A7F"/>
    <w:rsid w:val="003D33A5"/>
    <w:rsid w:val="003D397E"/>
    <w:rsid w:val="003D3D63"/>
    <w:rsid w:val="003D4736"/>
    <w:rsid w:val="003D4FAE"/>
    <w:rsid w:val="003D59C0"/>
    <w:rsid w:val="003D6C01"/>
    <w:rsid w:val="003D75B4"/>
    <w:rsid w:val="003D7809"/>
    <w:rsid w:val="003D7E1C"/>
    <w:rsid w:val="003D7FD4"/>
    <w:rsid w:val="003E016E"/>
    <w:rsid w:val="003E10B6"/>
    <w:rsid w:val="003E1695"/>
    <w:rsid w:val="003E19E2"/>
    <w:rsid w:val="003E2490"/>
    <w:rsid w:val="003E250F"/>
    <w:rsid w:val="003E2D93"/>
    <w:rsid w:val="003E344D"/>
    <w:rsid w:val="003E4344"/>
    <w:rsid w:val="003E48E5"/>
    <w:rsid w:val="003E49F6"/>
    <w:rsid w:val="003E4F07"/>
    <w:rsid w:val="003E60F4"/>
    <w:rsid w:val="003E6468"/>
    <w:rsid w:val="003E6BD4"/>
    <w:rsid w:val="003E6DDA"/>
    <w:rsid w:val="003E6DEC"/>
    <w:rsid w:val="003E6E5A"/>
    <w:rsid w:val="003E7F33"/>
    <w:rsid w:val="003F05ED"/>
    <w:rsid w:val="003F0FD9"/>
    <w:rsid w:val="003F2214"/>
    <w:rsid w:val="003F234B"/>
    <w:rsid w:val="003F2554"/>
    <w:rsid w:val="003F3026"/>
    <w:rsid w:val="003F327C"/>
    <w:rsid w:val="003F3CFA"/>
    <w:rsid w:val="003F4331"/>
    <w:rsid w:val="003F4B8D"/>
    <w:rsid w:val="003F5EB9"/>
    <w:rsid w:val="003F6982"/>
    <w:rsid w:val="003F6E55"/>
    <w:rsid w:val="003F779F"/>
    <w:rsid w:val="003F7B2D"/>
    <w:rsid w:val="00400468"/>
    <w:rsid w:val="0040057F"/>
    <w:rsid w:val="004008EB"/>
    <w:rsid w:val="004010E0"/>
    <w:rsid w:val="00401B76"/>
    <w:rsid w:val="00403512"/>
    <w:rsid w:val="004037F7"/>
    <w:rsid w:val="00403E5B"/>
    <w:rsid w:val="004041B4"/>
    <w:rsid w:val="004049A5"/>
    <w:rsid w:val="00405201"/>
    <w:rsid w:val="00405B64"/>
    <w:rsid w:val="00406463"/>
    <w:rsid w:val="004065FE"/>
    <w:rsid w:val="00406B07"/>
    <w:rsid w:val="00406CDB"/>
    <w:rsid w:val="00410A9E"/>
    <w:rsid w:val="00411247"/>
    <w:rsid w:val="004117D8"/>
    <w:rsid w:val="004130AD"/>
    <w:rsid w:val="004134A5"/>
    <w:rsid w:val="00413C21"/>
    <w:rsid w:val="00413EE4"/>
    <w:rsid w:val="00416861"/>
    <w:rsid w:val="004174CC"/>
    <w:rsid w:val="00417CC2"/>
    <w:rsid w:val="00417E9B"/>
    <w:rsid w:val="00420FCF"/>
    <w:rsid w:val="00421690"/>
    <w:rsid w:val="00421ABA"/>
    <w:rsid w:val="004230BF"/>
    <w:rsid w:val="00424241"/>
    <w:rsid w:val="00424704"/>
    <w:rsid w:val="004263B1"/>
    <w:rsid w:val="00427868"/>
    <w:rsid w:val="00427D8E"/>
    <w:rsid w:val="00430802"/>
    <w:rsid w:val="004308E7"/>
    <w:rsid w:val="00430F71"/>
    <w:rsid w:val="00431158"/>
    <w:rsid w:val="00431375"/>
    <w:rsid w:val="004321C8"/>
    <w:rsid w:val="00432C9E"/>
    <w:rsid w:val="00432FA5"/>
    <w:rsid w:val="00433FB5"/>
    <w:rsid w:val="00434509"/>
    <w:rsid w:val="00434BEA"/>
    <w:rsid w:val="0043607C"/>
    <w:rsid w:val="004369CE"/>
    <w:rsid w:val="00436E3E"/>
    <w:rsid w:val="0043709C"/>
    <w:rsid w:val="00437212"/>
    <w:rsid w:val="0043735C"/>
    <w:rsid w:val="00437D1B"/>
    <w:rsid w:val="00440187"/>
    <w:rsid w:val="00440AA1"/>
    <w:rsid w:val="0044111D"/>
    <w:rsid w:val="00441569"/>
    <w:rsid w:val="00441717"/>
    <w:rsid w:val="00441F13"/>
    <w:rsid w:val="00442430"/>
    <w:rsid w:val="00442EFB"/>
    <w:rsid w:val="0044356D"/>
    <w:rsid w:val="00443710"/>
    <w:rsid w:val="004438C1"/>
    <w:rsid w:val="00444737"/>
    <w:rsid w:val="004452B1"/>
    <w:rsid w:val="00445536"/>
    <w:rsid w:val="00446094"/>
    <w:rsid w:val="0044659D"/>
    <w:rsid w:val="00446A79"/>
    <w:rsid w:val="00451D2F"/>
    <w:rsid w:val="00451F8C"/>
    <w:rsid w:val="00452CD8"/>
    <w:rsid w:val="00452F2D"/>
    <w:rsid w:val="0045314D"/>
    <w:rsid w:val="00453EC3"/>
    <w:rsid w:val="0045478C"/>
    <w:rsid w:val="00455387"/>
    <w:rsid w:val="004556E5"/>
    <w:rsid w:val="00455A4A"/>
    <w:rsid w:val="00456D38"/>
    <w:rsid w:val="00456DDF"/>
    <w:rsid w:val="004577B5"/>
    <w:rsid w:val="00461AFE"/>
    <w:rsid w:val="00461B76"/>
    <w:rsid w:val="00461E1E"/>
    <w:rsid w:val="00461F64"/>
    <w:rsid w:val="004633DB"/>
    <w:rsid w:val="0046343F"/>
    <w:rsid w:val="00463749"/>
    <w:rsid w:val="00464D94"/>
    <w:rsid w:val="00464E1E"/>
    <w:rsid w:val="004653E6"/>
    <w:rsid w:val="004662E4"/>
    <w:rsid w:val="00466B96"/>
    <w:rsid w:val="00467075"/>
    <w:rsid w:val="0046759B"/>
    <w:rsid w:val="00470227"/>
    <w:rsid w:val="00470809"/>
    <w:rsid w:val="00470916"/>
    <w:rsid w:val="004713E8"/>
    <w:rsid w:val="00472226"/>
    <w:rsid w:val="00472B6A"/>
    <w:rsid w:val="00472CBB"/>
    <w:rsid w:val="00473601"/>
    <w:rsid w:val="00473F9E"/>
    <w:rsid w:val="00474E45"/>
    <w:rsid w:val="004756E7"/>
    <w:rsid w:val="00475E98"/>
    <w:rsid w:val="0047651B"/>
    <w:rsid w:val="004771C9"/>
    <w:rsid w:val="00477A22"/>
    <w:rsid w:val="00480CDF"/>
    <w:rsid w:val="0048145E"/>
    <w:rsid w:val="00481B31"/>
    <w:rsid w:val="00482171"/>
    <w:rsid w:val="0048220E"/>
    <w:rsid w:val="00482918"/>
    <w:rsid w:val="00482A18"/>
    <w:rsid w:val="0048384B"/>
    <w:rsid w:val="00483F36"/>
    <w:rsid w:val="00484847"/>
    <w:rsid w:val="0048574A"/>
    <w:rsid w:val="00485D70"/>
    <w:rsid w:val="00485F39"/>
    <w:rsid w:val="00485FB8"/>
    <w:rsid w:val="00486C4E"/>
    <w:rsid w:val="00487399"/>
    <w:rsid w:val="00487FAF"/>
    <w:rsid w:val="00490F6A"/>
    <w:rsid w:val="004912EA"/>
    <w:rsid w:val="00491440"/>
    <w:rsid w:val="00491663"/>
    <w:rsid w:val="004920CB"/>
    <w:rsid w:val="00492268"/>
    <w:rsid w:val="004926CA"/>
    <w:rsid w:val="00493A7F"/>
    <w:rsid w:val="00493C0A"/>
    <w:rsid w:val="004958CF"/>
    <w:rsid w:val="00495BA4"/>
    <w:rsid w:val="00495E09"/>
    <w:rsid w:val="004969F4"/>
    <w:rsid w:val="0049706D"/>
    <w:rsid w:val="00497341"/>
    <w:rsid w:val="004979CC"/>
    <w:rsid w:val="004A0379"/>
    <w:rsid w:val="004A0C77"/>
    <w:rsid w:val="004A0DFB"/>
    <w:rsid w:val="004A0E95"/>
    <w:rsid w:val="004A1098"/>
    <w:rsid w:val="004A151C"/>
    <w:rsid w:val="004A153B"/>
    <w:rsid w:val="004A1C09"/>
    <w:rsid w:val="004A1EC7"/>
    <w:rsid w:val="004A28E5"/>
    <w:rsid w:val="004A2B11"/>
    <w:rsid w:val="004A4D6B"/>
    <w:rsid w:val="004A55FC"/>
    <w:rsid w:val="004A5838"/>
    <w:rsid w:val="004A58F4"/>
    <w:rsid w:val="004A5AEC"/>
    <w:rsid w:val="004A5B8C"/>
    <w:rsid w:val="004A63C9"/>
    <w:rsid w:val="004A6529"/>
    <w:rsid w:val="004A66ED"/>
    <w:rsid w:val="004A6AE1"/>
    <w:rsid w:val="004A6DD0"/>
    <w:rsid w:val="004B0C21"/>
    <w:rsid w:val="004B0DF0"/>
    <w:rsid w:val="004B2D14"/>
    <w:rsid w:val="004B31D4"/>
    <w:rsid w:val="004B324C"/>
    <w:rsid w:val="004B3905"/>
    <w:rsid w:val="004B47A8"/>
    <w:rsid w:val="004B4DC2"/>
    <w:rsid w:val="004B57E5"/>
    <w:rsid w:val="004B5C17"/>
    <w:rsid w:val="004B726B"/>
    <w:rsid w:val="004B7CF8"/>
    <w:rsid w:val="004B7D20"/>
    <w:rsid w:val="004C0D70"/>
    <w:rsid w:val="004C1207"/>
    <w:rsid w:val="004C167E"/>
    <w:rsid w:val="004C2574"/>
    <w:rsid w:val="004C3942"/>
    <w:rsid w:val="004C4578"/>
    <w:rsid w:val="004C4712"/>
    <w:rsid w:val="004C47F9"/>
    <w:rsid w:val="004C605A"/>
    <w:rsid w:val="004C63CC"/>
    <w:rsid w:val="004C7160"/>
    <w:rsid w:val="004C73F7"/>
    <w:rsid w:val="004C7BF3"/>
    <w:rsid w:val="004D0802"/>
    <w:rsid w:val="004D0A90"/>
    <w:rsid w:val="004D10E8"/>
    <w:rsid w:val="004D17C8"/>
    <w:rsid w:val="004D208D"/>
    <w:rsid w:val="004D25A9"/>
    <w:rsid w:val="004D2A83"/>
    <w:rsid w:val="004D307D"/>
    <w:rsid w:val="004D328E"/>
    <w:rsid w:val="004D3E03"/>
    <w:rsid w:val="004D3EEF"/>
    <w:rsid w:val="004D4AFD"/>
    <w:rsid w:val="004D4B50"/>
    <w:rsid w:val="004D4BCE"/>
    <w:rsid w:val="004D4CFE"/>
    <w:rsid w:val="004D520B"/>
    <w:rsid w:val="004D5737"/>
    <w:rsid w:val="004D5CDE"/>
    <w:rsid w:val="004D706C"/>
    <w:rsid w:val="004D7634"/>
    <w:rsid w:val="004D786E"/>
    <w:rsid w:val="004D7D21"/>
    <w:rsid w:val="004D7E3B"/>
    <w:rsid w:val="004E01DE"/>
    <w:rsid w:val="004E0F79"/>
    <w:rsid w:val="004E14CC"/>
    <w:rsid w:val="004E15D5"/>
    <w:rsid w:val="004E1C7E"/>
    <w:rsid w:val="004E2046"/>
    <w:rsid w:val="004E22B6"/>
    <w:rsid w:val="004E2E3B"/>
    <w:rsid w:val="004E353E"/>
    <w:rsid w:val="004E47AA"/>
    <w:rsid w:val="004E4BF7"/>
    <w:rsid w:val="004E4F4A"/>
    <w:rsid w:val="004E6C6C"/>
    <w:rsid w:val="004E7549"/>
    <w:rsid w:val="004E7A8C"/>
    <w:rsid w:val="004F002D"/>
    <w:rsid w:val="004F10FD"/>
    <w:rsid w:val="004F12DC"/>
    <w:rsid w:val="004F2209"/>
    <w:rsid w:val="004F25CC"/>
    <w:rsid w:val="004F2CFB"/>
    <w:rsid w:val="004F2D88"/>
    <w:rsid w:val="004F30D7"/>
    <w:rsid w:val="004F394E"/>
    <w:rsid w:val="004F3D02"/>
    <w:rsid w:val="004F3D20"/>
    <w:rsid w:val="004F53C9"/>
    <w:rsid w:val="004F67D2"/>
    <w:rsid w:val="004F7B36"/>
    <w:rsid w:val="0050055B"/>
    <w:rsid w:val="005028B1"/>
    <w:rsid w:val="00502BC7"/>
    <w:rsid w:val="005036F8"/>
    <w:rsid w:val="00503E3E"/>
    <w:rsid w:val="00504B4D"/>
    <w:rsid w:val="00505966"/>
    <w:rsid w:val="0050658A"/>
    <w:rsid w:val="00506B25"/>
    <w:rsid w:val="0050713E"/>
    <w:rsid w:val="00507184"/>
    <w:rsid w:val="005078D0"/>
    <w:rsid w:val="00507DF5"/>
    <w:rsid w:val="00510B70"/>
    <w:rsid w:val="0051101C"/>
    <w:rsid w:val="0051274D"/>
    <w:rsid w:val="005142CC"/>
    <w:rsid w:val="00514538"/>
    <w:rsid w:val="00514599"/>
    <w:rsid w:val="005146DC"/>
    <w:rsid w:val="00515602"/>
    <w:rsid w:val="00515C77"/>
    <w:rsid w:val="00516080"/>
    <w:rsid w:val="0051636A"/>
    <w:rsid w:val="00516590"/>
    <w:rsid w:val="00517347"/>
    <w:rsid w:val="00520914"/>
    <w:rsid w:val="005211D4"/>
    <w:rsid w:val="00521240"/>
    <w:rsid w:val="005221F7"/>
    <w:rsid w:val="00522397"/>
    <w:rsid w:val="00522A61"/>
    <w:rsid w:val="0052332D"/>
    <w:rsid w:val="005244E6"/>
    <w:rsid w:val="00525D99"/>
    <w:rsid w:val="005274F2"/>
    <w:rsid w:val="005277FC"/>
    <w:rsid w:val="00527CAE"/>
    <w:rsid w:val="00527CFD"/>
    <w:rsid w:val="00530534"/>
    <w:rsid w:val="00531A81"/>
    <w:rsid w:val="005329A3"/>
    <w:rsid w:val="00533E7B"/>
    <w:rsid w:val="00533E97"/>
    <w:rsid w:val="005340A7"/>
    <w:rsid w:val="005344B7"/>
    <w:rsid w:val="00534986"/>
    <w:rsid w:val="00535355"/>
    <w:rsid w:val="005353F3"/>
    <w:rsid w:val="00535778"/>
    <w:rsid w:val="005365BF"/>
    <w:rsid w:val="00536A29"/>
    <w:rsid w:val="00536ACB"/>
    <w:rsid w:val="00540ADD"/>
    <w:rsid w:val="0054137E"/>
    <w:rsid w:val="00541AD8"/>
    <w:rsid w:val="00541B5A"/>
    <w:rsid w:val="005427D6"/>
    <w:rsid w:val="00542CA1"/>
    <w:rsid w:val="005448BD"/>
    <w:rsid w:val="005463ED"/>
    <w:rsid w:val="005463F2"/>
    <w:rsid w:val="00547212"/>
    <w:rsid w:val="00547AD3"/>
    <w:rsid w:val="00550349"/>
    <w:rsid w:val="00550AC4"/>
    <w:rsid w:val="00551095"/>
    <w:rsid w:val="00551C75"/>
    <w:rsid w:val="00551E05"/>
    <w:rsid w:val="00552C4F"/>
    <w:rsid w:val="0055362E"/>
    <w:rsid w:val="00554979"/>
    <w:rsid w:val="0055520A"/>
    <w:rsid w:val="00555402"/>
    <w:rsid w:val="00555873"/>
    <w:rsid w:val="00556DC3"/>
    <w:rsid w:val="00556F77"/>
    <w:rsid w:val="005606A3"/>
    <w:rsid w:val="00560A23"/>
    <w:rsid w:val="00560BF6"/>
    <w:rsid w:val="00561B0E"/>
    <w:rsid w:val="0056239F"/>
    <w:rsid w:val="00562E6C"/>
    <w:rsid w:val="00563E65"/>
    <w:rsid w:val="00563F55"/>
    <w:rsid w:val="00564696"/>
    <w:rsid w:val="00566227"/>
    <w:rsid w:val="00566365"/>
    <w:rsid w:val="005665E5"/>
    <w:rsid w:val="0057030E"/>
    <w:rsid w:val="00570492"/>
    <w:rsid w:val="00570672"/>
    <w:rsid w:val="00570696"/>
    <w:rsid w:val="005709E1"/>
    <w:rsid w:val="00570DBE"/>
    <w:rsid w:val="00571C82"/>
    <w:rsid w:val="0057288B"/>
    <w:rsid w:val="005735AC"/>
    <w:rsid w:val="00573A39"/>
    <w:rsid w:val="0057413F"/>
    <w:rsid w:val="00574541"/>
    <w:rsid w:val="00575710"/>
    <w:rsid w:val="0057652D"/>
    <w:rsid w:val="00576824"/>
    <w:rsid w:val="00576A4B"/>
    <w:rsid w:val="0057750E"/>
    <w:rsid w:val="00580201"/>
    <w:rsid w:val="005811EC"/>
    <w:rsid w:val="00581381"/>
    <w:rsid w:val="0058173D"/>
    <w:rsid w:val="00581C3E"/>
    <w:rsid w:val="00582685"/>
    <w:rsid w:val="00583891"/>
    <w:rsid w:val="00583BA2"/>
    <w:rsid w:val="0058401F"/>
    <w:rsid w:val="00584FAD"/>
    <w:rsid w:val="00585559"/>
    <w:rsid w:val="00585C1A"/>
    <w:rsid w:val="00585D91"/>
    <w:rsid w:val="0058694B"/>
    <w:rsid w:val="00586F36"/>
    <w:rsid w:val="00587D91"/>
    <w:rsid w:val="00587FDE"/>
    <w:rsid w:val="00590910"/>
    <w:rsid w:val="005912A0"/>
    <w:rsid w:val="005918D1"/>
    <w:rsid w:val="00591C52"/>
    <w:rsid w:val="00591E9A"/>
    <w:rsid w:val="005920B3"/>
    <w:rsid w:val="00593157"/>
    <w:rsid w:val="005946A8"/>
    <w:rsid w:val="00594923"/>
    <w:rsid w:val="00594D8E"/>
    <w:rsid w:val="005953AA"/>
    <w:rsid w:val="00595AA9"/>
    <w:rsid w:val="00595F30"/>
    <w:rsid w:val="005965F0"/>
    <w:rsid w:val="005966F5"/>
    <w:rsid w:val="00596E0B"/>
    <w:rsid w:val="005972A5"/>
    <w:rsid w:val="005976EE"/>
    <w:rsid w:val="005A0498"/>
    <w:rsid w:val="005A1CA1"/>
    <w:rsid w:val="005A2124"/>
    <w:rsid w:val="005A257A"/>
    <w:rsid w:val="005A2959"/>
    <w:rsid w:val="005A3130"/>
    <w:rsid w:val="005A3178"/>
    <w:rsid w:val="005A3762"/>
    <w:rsid w:val="005A3BA1"/>
    <w:rsid w:val="005A5EC3"/>
    <w:rsid w:val="005A60DF"/>
    <w:rsid w:val="005A684E"/>
    <w:rsid w:val="005A6FE6"/>
    <w:rsid w:val="005A784E"/>
    <w:rsid w:val="005B2E9C"/>
    <w:rsid w:val="005B4CA4"/>
    <w:rsid w:val="005B51D1"/>
    <w:rsid w:val="005B56A7"/>
    <w:rsid w:val="005B6BE6"/>
    <w:rsid w:val="005B762A"/>
    <w:rsid w:val="005B7737"/>
    <w:rsid w:val="005C0B6F"/>
    <w:rsid w:val="005C0F1D"/>
    <w:rsid w:val="005C101A"/>
    <w:rsid w:val="005C1083"/>
    <w:rsid w:val="005C1AD1"/>
    <w:rsid w:val="005C2560"/>
    <w:rsid w:val="005C26A6"/>
    <w:rsid w:val="005C2AD3"/>
    <w:rsid w:val="005C3927"/>
    <w:rsid w:val="005C3D0E"/>
    <w:rsid w:val="005C3E08"/>
    <w:rsid w:val="005C424A"/>
    <w:rsid w:val="005C4877"/>
    <w:rsid w:val="005C4C97"/>
    <w:rsid w:val="005C4C98"/>
    <w:rsid w:val="005C51B5"/>
    <w:rsid w:val="005C59C1"/>
    <w:rsid w:val="005C5AC8"/>
    <w:rsid w:val="005C670B"/>
    <w:rsid w:val="005C79D4"/>
    <w:rsid w:val="005D05F0"/>
    <w:rsid w:val="005D0BA2"/>
    <w:rsid w:val="005D1BBF"/>
    <w:rsid w:val="005D2774"/>
    <w:rsid w:val="005D2A37"/>
    <w:rsid w:val="005D31DC"/>
    <w:rsid w:val="005D3AD4"/>
    <w:rsid w:val="005D42FB"/>
    <w:rsid w:val="005D509F"/>
    <w:rsid w:val="005D59EB"/>
    <w:rsid w:val="005D64DE"/>
    <w:rsid w:val="005D66CC"/>
    <w:rsid w:val="005D6DBC"/>
    <w:rsid w:val="005E00FE"/>
    <w:rsid w:val="005E08CA"/>
    <w:rsid w:val="005E1E1C"/>
    <w:rsid w:val="005E23D6"/>
    <w:rsid w:val="005E2467"/>
    <w:rsid w:val="005E357C"/>
    <w:rsid w:val="005E3EFD"/>
    <w:rsid w:val="005E4590"/>
    <w:rsid w:val="005E5847"/>
    <w:rsid w:val="005E5A5A"/>
    <w:rsid w:val="005E5BC5"/>
    <w:rsid w:val="005E6B6F"/>
    <w:rsid w:val="005F0EC1"/>
    <w:rsid w:val="005F18B5"/>
    <w:rsid w:val="005F1DDA"/>
    <w:rsid w:val="005F2131"/>
    <w:rsid w:val="005F3740"/>
    <w:rsid w:val="005F39B5"/>
    <w:rsid w:val="005F3B9E"/>
    <w:rsid w:val="005F3CA1"/>
    <w:rsid w:val="005F3F52"/>
    <w:rsid w:val="005F4591"/>
    <w:rsid w:val="005F49BE"/>
    <w:rsid w:val="005F4B20"/>
    <w:rsid w:val="005F559D"/>
    <w:rsid w:val="005F56F4"/>
    <w:rsid w:val="005F599A"/>
    <w:rsid w:val="005F5C6F"/>
    <w:rsid w:val="005F5EB5"/>
    <w:rsid w:val="005F60A7"/>
    <w:rsid w:val="005F61F5"/>
    <w:rsid w:val="005F64A3"/>
    <w:rsid w:val="005F75F2"/>
    <w:rsid w:val="005F7931"/>
    <w:rsid w:val="005F7DF9"/>
    <w:rsid w:val="00601172"/>
    <w:rsid w:val="0060286F"/>
    <w:rsid w:val="00602FFE"/>
    <w:rsid w:val="00603626"/>
    <w:rsid w:val="00604367"/>
    <w:rsid w:val="006056F1"/>
    <w:rsid w:val="00605849"/>
    <w:rsid w:val="00605B39"/>
    <w:rsid w:val="00605D4D"/>
    <w:rsid w:val="00606EF6"/>
    <w:rsid w:val="00607921"/>
    <w:rsid w:val="00607F51"/>
    <w:rsid w:val="00610322"/>
    <w:rsid w:val="00610FC5"/>
    <w:rsid w:val="00611412"/>
    <w:rsid w:val="006114F1"/>
    <w:rsid w:val="006122EA"/>
    <w:rsid w:val="0061255F"/>
    <w:rsid w:val="006131D3"/>
    <w:rsid w:val="0061339F"/>
    <w:rsid w:val="006139E7"/>
    <w:rsid w:val="0061425B"/>
    <w:rsid w:val="00614576"/>
    <w:rsid w:val="00614B59"/>
    <w:rsid w:val="00615614"/>
    <w:rsid w:val="00615E6A"/>
    <w:rsid w:val="00616021"/>
    <w:rsid w:val="006160BA"/>
    <w:rsid w:val="00616A83"/>
    <w:rsid w:val="00616F11"/>
    <w:rsid w:val="0061771B"/>
    <w:rsid w:val="00617CA2"/>
    <w:rsid w:val="00617FBC"/>
    <w:rsid w:val="006204F0"/>
    <w:rsid w:val="00621272"/>
    <w:rsid w:val="00622653"/>
    <w:rsid w:val="00622EA5"/>
    <w:rsid w:val="00622F94"/>
    <w:rsid w:val="006242AB"/>
    <w:rsid w:val="0062430A"/>
    <w:rsid w:val="00624B16"/>
    <w:rsid w:val="00625F24"/>
    <w:rsid w:val="00626A0D"/>
    <w:rsid w:val="00626C0F"/>
    <w:rsid w:val="00630092"/>
    <w:rsid w:val="006300A5"/>
    <w:rsid w:val="006306BA"/>
    <w:rsid w:val="00630ED8"/>
    <w:rsid w:val="006313B1"/>
    <w:rsid w:val="006315FD"/>
    <w:rsid w:val="00631666"/>
    <w:rsid w:val="006319A0"/>
    <w:rsid w:val="00631A20"/>
    <w:rsid w:val="006322F3"/>
    <w:rsid w:val="00632952"/>
    <w:rsid w:val="00633A54"/>
    <w:rsid w:val="006341C3"/>
    <w:rsid w:val="00634CB3"/>
    <w:rsid w:val="006350B9"/>
    <w:rsid w:val="00635681"/>
    <w:rsid w:val="00635CBA"/>
    <w:rsid w:val="00636BC9"/>
    <w:rsid w:val="00636CED"/>
    <w:rsid w:val="00636F2B"/>
    <w:rsid w:val="006378EF"/>
    <w:rsid w:val="00637929"/>
    <w:rsid w:val="00640859"/>
    <w:rsid w:val="00640D8E"/>
    <w:rsid w:val="006413D6"/>
    <w:rsid w:val="00641BA5"/>
    <w:rsid w:val="00641FCF"/>
    <w:rsid w:val="006432BB"/>
    <w:rsid w:val="0064413A"/>
    <w:rsid w:val="0064445E"/>
    <w:rsid w:val="006446BD"/>
    <w:rsid w:val="0064494F"/>
    <w:rsid w:val="00644B8B"/>
    <w:rsid w:val="00647618"/>
    <w:rsid w:val="00650607"/>
    <w:rsid w:val="006511E2"/>
    <w:rsid w:val="00651BD7"/>
    <w:rsid w:val="006546B2"/>
    <w:rsid w:val="00654B80"/>
    <w:rsid w:val="00654CB1"/>
    <w:rsid w:val="00655272"/>
    <w:rsid w:val="006555FC"/>
    <w:rsid w:val="00655B8B"/>
    <w:rsid w:val="00655D0B"/>
    <w:rsid w:val="00655E8D"/>
    <w:rsid w:val="0065649C"/>
    <w:rsid w:val="00656571"/>
    <w:rsid w:val="006577D4"/>
    <w:rsid w:val="006578B3"/>
    <w:rsid w:val="00660526"/>
    <w:rsid w:val="00660574"/>
    <w:rsid w:val="00660775"/>
    <w:rsid w:val="0066090F"/>
    <w:rsid w:val="00660C07"/>
    <w:rsid w:val="00660FCD"/>
    <w:rsid w:val="006613BD"/>
    <w:rsid w:val="00661A6E"/>
    <w:rsid w:val="00662BEE"/>
    <w:rsid w:val="00663CD9"/>
    <w:rsid w:val="00663DA4"/>
    <w:rsid w:val="00663E1A"/>
    <w:rsid w:val="0066538D"/>
    <w:rsid w:val="00665480"/>
    <w:rsid w:val="00665482"/>
    <w:rsid w:val="0066580D"/>
    <w:rsid w:val="006659C8"/>
    <w:rsid w:val="006667C1"/>
    <w:rsid w:val="0066774B"/>
    <w:rsid w:val="00670EF1"/>
    <w:rsid w:val="00671004"/>
    <w:rsid w:val="00671CA7"/>
    <w:rsid w:val="00671F4A"/>
    <w:rsid w:val="0067328F"/>
    <w:rsid w:val="0067455F"/>
    <w:rsid w:val="0067511A"/>
    <w:rsid w:val="0067517D"/>
    <w:rsid w:val="00675476"/>
    <w:rsid w:val="00676667"/>
    <w:rsid w:val="00677484"/>
    <w:rsid w:val="006774E2"/>
    <w:rsid w:val="0067757F"/>
    <w:rsid w:val="00677653"/>
    <w:rsid w:val="00677A66"/>
    <w:rsid w:val="00677C2B"/>
    <w:rsid w:val="006801F6"/>
    <w:rsid w:val="00680876"/>
    <w:rsid w:val="00680A9F"/>
    <w:rsid w:val="0068154A"/>
    <w:rsid w:val="00681F42"/>
    <w:rsid w:val="0068203F"/>
    <w:rsid w:val="00682102"/>
    <w:rsid w:val="0068293A"/>
    <w:rsid w:val="00683959"/>
    <w:rsid w:val="00683B9A"/>
    <w:rsid w:val="00684DD7"/>
    <w:rsid w:val="00684E85"/>
    <w:rsid w:val="00684F8D"/>
    <w:rsid w:val="00685963"/>
    <w:rsid w:val="0068683B"/>
    <w:rsid w:val="00686B27"/>
    <w:rsid w:val="00686B39"/>
    <w:rsid w:val="00687FBA"/>
    <w:rsid w:val="00687FFE"/>
    <w:rsid w:val="006900BD"/>
    <w:rsid w:val="0069124F"/>
    <w:rsid w:val="00691B8F"/>
    <w:rsid w:val="00691DB9"/>
    <w:rsid w:val="00691E75"/>
    <w:rsid w:val="00692EB1"/>
    <w:rsid w:val="00693033"/>
    <w:rsid w:val="00693430"/>
    <w:rsid w:val="00693A86"/>
    <w:rsid w:val="00694038"/>
    <w:rsid w:val="0069499D"/>
    <w:rsid w:val="00694C23"/>
    <w:rsid w:val="00694F78"/>
    <w:rsid w:val="00695699"/>
    <w:rsid w:val="006963BF"/>
    <w:rsid w:val="0069776F"/>
    <w:rsid w:val="00697A71"/>
    <w:rsid w:val="00697D03"/>
    <w:rsid w:val="00697EE9"/>
    <w:rsid w:val="006A07B8"/>
    <w:rsid w:val="006A1EA8"/>
    <w:rsid w:val="006A27D7"/>
    <w:rsid w:val="006A2A1B"/>
    <w:rsid w:val="006A34BC"/>
    <w:rsid w:val="006A360A"/>
    <w:rsid w:val="006A3E79"/>
    <w:rsid w:val="006A3F77"/>
    <w:rsid w:val="006A4774"/>
    <w:rsid w:val="006A4B14"/>
    <w:rsid w:val="006A65E8"/>
    <w:rsid w:val="006A788D"/>
    <w:rsid w:val="006B17F0"/>
    <w:rsid w:val="006B1B62"/>
    <w:rsid w:val="006B2072"/>
    <w:rsid w:val="006B23B3"/>
    <w:rsid w:val="006B253C"/>
    <w:rsid w:val="006B2894"/>
    <w:rsid w:val="006B2C0A"/>
    <w:rsid w:val="006B2C2D"/>
    <w:rsid w:val="006B4098"/>
    <w:rsid w:val="006B40E3"/>
    <w:rsid w:val="006B441E"/>
    <w:rsid w:val="006B4A2D"/>
    <w:rsid w:val="006B4F91"/>
    <w:rsid w:val="006B5397"/>
    <w:rsid w:val="006B5F95"/>
    <w:rsid w:val="006B62B7"/>
    <w:rsid w:val="006B64B0"/>
    <w:rsid w:val="006B78EB"/>
    <w:rsid w:val="006B7DAD"/>
    <w:rsid w:val="006B7E90"/>
    <w:rsid w:val="006C163C"/>
    <w:rsid w:val="006C17CE"/>
    <w:rsid w:val="006C198A"/>
    <w:rsid w:val="006C1BA8"/>
    <w:rsid w:val="006C1DC4"/>
    <w:rsid w:val="006C1EC4"/>
    <w:rsid w:val="006C21D0"/>
    <w:rsid w:val="006C270F"/>
    <w:rsid w:val="006C27B5"/>
    <w:rsid w:val="006C2B63"/>
    <w:rsid w:val="006C3A82"/>
    <w:rsid w:val="006C3E5A"/>
    <w:rsid w:val="006C4466"/>
    <w:rsid w:val="006C52E0"/>
    <w:rsid w:val="006C64F1"/>
    <w:rsid w:val="006C66BB"/>
    <w:rsid w:val="006C66E4"/>
    <w:rsid w:val="006C6B63"/>
    <w:rsid w:val="006C6BE0"/>
    <w:rsid w:val="006C718F"/>
    <w:rsid w:val="006C75F1"/>
    <w:rsid w:val="006C77F1"/>
    <w:rsid w:val="006C79B4"/>
    <w:rsid w:val="006D007B"/>
    <w:rsid w:val="006D01CE"/>
    <w:rsid w:val="006D04F9"/>
    <w:rsid w:val="006D097E"/>
    <w:rsid w:val="006D1F2D"/>
    <w:rsid w:val="006D228D"/>
    <w:rsid w:val="006D26F1"/>
    <w:rsid w:val="006D2CBF"/>
    <w:rsid w:val="006D3586"/>
    <w:rsid w:val="006D3F89"/>
    <w:rsid w:val="006D40FF"/>
    <w:rsid w:val="006D4E12"/>
    <w:rsid w:val="006D4F44"/>
    <w:rsid w:val="006D5466"/>
    <w:rsid w:val="006D5572"/>
    <w:rsid w:val="006D56FA"/>
    <w:rsid w:val="006D5AC4"/>
    <w:rsid w:val="006D6A00"/>
    <w:rsid w:val="006D6E71"/>
    <w:rsid w:val="006D7006"/>
    <w:rsid w:val="006D796C"/>
    <w:rsid w:val="006D7C4C"/>
    <w:rsid w:val="006D7CBE"/>
    <w:rsid w:val="006E0072"/>
    <w:rsid w:val="006E1439"/>
    <w:rsid w:val="006E1988"/>
    <w:rsid w:val="006E1C8D"/>
    <w:rsid w:val="006E3601"/>
    <w:rsid w:val="006E3FE3"/>
    <w:rsid w:val="006E4C51"/>
    <w:rsid w:val="006E6348"/>
    <w:rsid w:val="006E63FA"/>
    <w:rsid w:val="006E6656"/>
    <w:rsid w:val="006E6D2E"/>
    <w:rsid w:val="006E7BD7"/>
    <w:rsid w:val="006F08ED"/>
    <w:rsid w:val="006F0B2E"/>
    <w:rsid w:val="006F0DC0"/>
    <w:rsid w:val="006F0FBE"/>
    <w:rsid w:val="006F124C"/>
    <w:rsid w:val="006F1B4C"/>
    <w:rsid w:val="006F1FD3"/>
    <w:rsid w:val="006F2A3A"/>
    <w:rsid w:val="006F2ADA"/>
    <w:rsid w:val="006F2D59"/>
    <w:rsid w:val="006F320D"/>
    <w:rsid w:val="006F419E"/>
    <w:rsid w:val="006F4240"/>
    <w:rsid w:val="006F56DA"/>
    <w:rsid w:val="006F645F"/>
    <w:rsid w:val="0070015D"/>
    <w:rsid w:val="007002BA"/>
    <w:rsid w:val="00700E59"/>
    <w:rsid w:val="00702061"/>
    <w:rsid w:val="007020CA"/>
    <w:rsid w:val="007027A2"/>
    <w:rsid w:val="00702C81"/>
    <w:rsid w:val="0070343A"/>
    <w:rsid w:val="00703C15"/>
    <w:rsid w:val="007043D0"/>
    <w:rsid w:val="00704943"/>
    <w:rsid w:val="0070507E"/>
    <w:rsid w:val="00705542"/>
    <w:rsid w:val="00705854"/>
    <w:rsid w:val="00705A70"/>
    <w:rsid w:val="00705DA4"/>
    <w:rsid w:val="00706090"/>
    <w:rsid w:val="0070629F"/>
    <w:rsid w:val="0070751F"/>
    <w:rsid w:val="007075E1"/>
    <w:rsid w:val="007077FA"/>
    <w:rsid w:val="00707C3B"/>
    <w:rsid w:val="00707C86"/>
    <w:rsid w:val="00710CD9"/>
    <w:rsid w:val="00710E2B"/>
    <w:rsid w:val="00710E83"/>
    <w:rsid w:val="00711112"/>
    <w:rsid w:val="007111DB"/>
    <w:rsid w:val="0071165C"/>
    <w:rsid w:val="007119F0"/>
    <w:rsid w:val="0071253E"/>
    <w:rsid w:val="00713599"/>
    <w:rsid w:val="00714A8F"/>
    <w:rsid w:val="00714DF5"/>
    <w:rsid w:val="00714EE7"/>
    <w:rsid w:val="0071653B"/>
    <w:rsid w:val="007168D8"/>
    <w:rsid w:val="00717B71"/>
    <w:rsid w:val="00717DDB"/>
    <w:rsid w:val="00720B6C"/>
    <w:rsid w:val="00722470"/>
    <w:rsid w:val="00723B2E"/>
    <w:rsid w:val="00724918"/>
    <w:rsid w:val="00726BD1"/>
    <w:rsid w:val="00727DAB"/>
    <w:rsid w:val="00727F11"/>
    <w:rsid w:val="00731C2C"/>
    <w:rsid w:val="00731F88"/>
    <w:rsid w:val="00732986"/>
    <w:rsid w:val="00732AE7"/>
    <w:rsid w:val="00732CC6"/>
    <w:rsid w:val="0073323F"/>
    <w:rsid w:val="00733758"/>
    <w:rsid w:val="007342AC"/>
    <w:rsid w:val="007342CB"/>
    <w:rsid w:val="00735779"/>
    <w:rsid w:val="00735A2C"/>
    <w:rsid w:val="00735B59"/>
    <w:rsid w:val="007362A6"/>
    <w:rsid w:val="00737226"/>
    <w:rsid w:val="007401C5"/>
    <w:rsid w:val="00740FC9"/>
    <w:rsid w:val="00741D48"/>
    <w:rsid w:val="007430F2"/>
    <w:rsid w:val="00743972"/>
    <w:rsid w:val="00743C53"/>
    <w:rsid w:val="0074413A"/>
    <w:rsid w:val="0074422F"/>
    <w:rsid w:val="0074485C"/>
    <w:rsid w:val="00745141"/>
    <w:rsid w:val="0074526A"/>
    <w:rsid w:val="0074536E"/>
    <w:rsid w:val="00745B0F"/>
    <w:rsid w:val="00745E3C"/>
    <w:rsid w:val="00745E8F"/>
    <w:rsid w:val="007460CE"/>
    <w:rsid w:val="007467A6"/>
    <w:rsid w:val="007475FB"/>
    <w:rsid w:val="00750247"/>
    <w:rsid w:val="00750EF8"/>
    <w:rsid w:val="0075197F"/>
    <w:rsid w:val="00751A9B"/>
    <w:rsid w:val="0075208A"/>
    <w:rsid w:val="0075279B"/>
    <w:rsid w:val="007528FF"/>
    <w:rsid w:val="007535E3"/>
    <w:rsid w:val="0075437E"/>
    <w:rsid w:val="007546DE"/>
    <w:rsid w:val="00754CD3"/>
    <w:rsid w:val="007563B2"/>
    <w:rsid w:val="0075751C"/>
    <w:rsid w:val="00760B47"/>
    <w:rsid w:val="00762725"/>
    <w:rsid w:val="0076338C"/>
    <w:rsid w:val="0076389B"/>
    <w:rsid w:val="00763A9A"/>
    <w:rsid w:val="00764BAD"/>
    <w:rsid w:val="007650B6"/>
    <w:rsid w:val="0076650A"/>
    <w:rsid w:val="0076699B"/>
    <w:rsid w:val="00766BEC"/>
    <w:rsid w:val="00767471"/>
    <w:rsid w:val="0077082C"/>
    <w:rsid w:val="00770BAF"/>
    <w:rsid w:val="00771003"/>
    <w:rsid w:val="007710B7"/>
    <w:rsid w:val="007716B8"/>
    <w:rsid w:val="007717F1"/>
    <w:rsid w:val="0077253B"/>
    <w:rsid w:val="00772642"/>
    <w:rsid w:val="00772795"/>
    <w:rsid w:val="00772A7D"/>
    <w:rsid w:val="00773044"/>
    <w:rsid w:val="007741FB"/>
    <w:rsid w:val="00775985"/>
    <w:rsid w:val="00777CA4"/>
    <w:rsid w:val="00777F08"/>
    <w:rsid w:val="007819B6"/>
    <w:rsid w:val="0078251C"/>
    <w:rsid w:val="007828B7"/>
    <w:rsid w:val="007829F2"/>
    <w:rsid w:val="00783944"/>
    <w:rsid w:val="00783F18"/>
    <w:rsid w:val="007841EA"/>
    <w:rsid w:val="0078447A"/>
    <w:rsid w:val="00784A46"/>
    <w:rsid w:val="00785A7B"/>
    <w:rsid w:val="00786AB7"/>
    <w:rsid w:val="00786CD8"/>
    <w:rsid w:val="00787946"/>
    <w:rsid w:val="00787F8F"/>
    <w:rsid w:val="00790155"/>
    <w:rsid w:val="007903F0"/>
    <w:rsid w:val="0079080F"/>
    <w:rsid w:val="00791055"/>
    <w:rsid w:val="007916F3"/>
    <w:rsid w:val="007916FF"/>
    <w:rsid w:val="00791BF0"/>
    <w:rsid w:val="007926D1"/>
    <w:rsid w:val="00792AE6"/>
    <w:rsid w:val="00793417"/>
    <w:rsid w:val="00793785"/>
    <w:rsid w:val="00793D5C"/>
    <w:rsid w:val="00793F42"/>
    <w:rsid w:val="00794808"/>
    <w:rsid w:val="00795178"/>
    <w:rsid w:val="0079546B"/>
    <w:rsid w:val="007959E0"/>
    <w:rsid w:val="007975C4"/>
    <w:rsid w:val="0079768C"/>
    <w:rsid w:val="007A1D60"/>
    <w:rsid w:val="007A2ADB"/>
    <w:rsid w:val="007A2B2A"/>
    <w:rsid w:val="007A3186"/>
    <w:rsid w:val="007A3745"/>
    <w:rsid w:val="007A380B"/>
    <w:rsid w:val="007A3A38"/>
    <w:rsid w:val="007A4438"/>
    <w:rsid w:val="007A4F39"/>
    <w:rsid w:val="007A4F6B"/>
    <w:rsid w:val="007A5B4F"/>
    <w:rsid w:val="007A6350"/>
    <w:rsid w:val="007A6628"/>
    <w:rsid w:val="007A68A5"/>
    <w:rsid w:val="007A6CAB"/>
    <w:rsid w:val="007A6EA0"/>
    <w:rsid w:val="007A6F68"/>
    <w:rsid w:val="007B0109"/>
    <w:rsid w:val="007B0990"/>
    <w:rsid w:val="007B1BE7"/>
    <w:rsid w:val="007B26CC"/>
    <w:rsid w:val="007B35E4"/>
    <w:rsid w:val="007B3D2C"/>
    <w:rsid w:val="007B48F7"/>
    <w:rsid w:val="007B502E"/>
    <w:rsid w:val="007B734D"/>
    <w:rsid w:val="007B7BC4"/>
    <w:rsid w:val="007B7C2F"/>
    <w:rsid w:val="007C0023"/>
    <w:rsid w:val="007C0426"/>
    <w:rsid w:val="007C067D"/>
    <w:rsid w:val="007C0E89"/>
    <w:rsid w:val="007C1536"/>
    <w:rsid w:val="007C15F6"/>
    <w:rsid w:val="007C17DD"/>
    <w:rsid w:val="007C1B7B"/>
    <w:rsid w:val="007C1D26"/>
    <w:rsid w:val="007C22B5"/>
    <w:rsid w:val="007C2671"/>
    <w:rsid w:val="007C3E6D"/>
    <w:rsid w:val="007C49E4"/>
    <w:rsid w:val="007C5275"/>
    <w:rsid w:val="007C55EF"/>
    <w:rsid w:val="007C5D54"/>
    <w:rsid w:val="007C62F7"/>
    <w:rsid w:val="007C635B"/>
    <w:rsid w:val="007C6DED"/>
    <w:rsid w:val="007D0286"/>
    <w:rsid w:val="007D0752"/>
    <w:rsid w:val="007D0B13"/>
    <w:rsid w:val="007D0E59"/>
    <w:rsid w:val="007D0EBE"/>
    <w:rsid w:val="007D1238"/>
    <w:rsid w:val="007D1488"/>
    <w:rsid w:val="007D16A1"/>
    <w:rsid w:val="007D1781"/>
    <w:rsid w:val="007D1F4B"/>
    <w:rsid w:val="007D2308"/>
    <w:rsid w:val="007D2785"/>
    <w:rsid w:val="007D2DD7"/>
    <w:rsid w:val="007D33E3"/>
    <w:rsid w:val="007D38AF"/>
    <w:rsid w:val="007D3D89"/>
    <w:rsid w:val="007D42CE"/>
    <w:rsid w:val="007D4B66"/>
    <w:rsid w:val="007D5E9A"/>
    <w:rsid w:val="007D6B9D"/>
    <w:rsid w:val="007E0363"/>
    <w:rsid w:val="007E0580"/>
    <w:rsid w:val="007E0F87"/>
    <w:rsid w:val="007E108B"/>
    <w:rsid w:val="007E1B84"/>
    <w:rsid w:val="007E1C5D"/>
    <w:rsid w:val="007E2A9D"/>
    <w:rsid w:val="007E2EA0"/>
    <w:rsid w:val="007E2F52"/>
    <w:rsid w:val="007E2F60"/>
    <w:rsid w:val="007E3358"/>
    <w:rsid w:val="007E3BE4"/>
    <w:rsid w:val="007E3ECD"/>
    <w:rsid w:val="007E4031"/>
    <w:rsid w:val="007E491B"/>
    <w:rsid w:val="007E54DE"/>
    <w:rsid w:val="007E6B96"/>
    <w:rsid w:val="007E6C4B"/>
    <w:rsid w:val="007F0929"/>
    <w:rsid w:val="007F0AA9"/>
    <w:rsid w:val="007F0AD2"/>
    <w:rsid w:val="007F0CD8"/>
    <w:rsid w:val="007F1103"/>
    <w:rsid w:val="007F2904"/>
    <w:rsid w:val="007F2BF5"/>
    <w:rsid w:val="007F3145"/>
    <w:rsid w:val="007F46CD"/>
    <w:rsid w:val="007F549F"/>
    <w:rsid w:val="007F5AED"/>
    <w:rsid w:val="007F5B5A"/>
    <w:rsid w:val="007F64B7"/>
    <w:rsid w:val="007F665E"/>
    <w:rsid w:val="007F6AE9"/>
    <w:rsid w:val="007F7A12"/>
    <w:rsid w:val="007F7BAE"/>
    <w:rsid w:val="00800849"/>
    <w:rsid w:val="008008EC"/>
    <w:rsid w:val="00801128"/>
    <w:rsid w:val="00801527"/>
    <w:rsid w:val="008015A0"/>
    <w:rsid w:val="00801CE0"/>
    <w:rsid w:val="00802CA7"/>
    <w:rsid w:val="00803251"/>
    <w:rsid w:val="0080374D"/>
    <w:rsid w:val="008040E0"/>
    <w:rsid w:val="0080473E"/>
    <w:rsid w:val="00804C7B"/>
    <w:rsid w:val="008051FC"/>
    <w:rsid w:val="00805636"/>
    <w:rsid w:val="00805845"/>
    <w:rsid w:val="00805D5C"/>
    <w:rsid w:val="00805F68"/>
    <w:rsid w:val="0080647D"/>
    <w:rsid w:val="00806953"/>
    <w:rsid w:val="00807138"/>
    <w:rsid w:val="0080727B"/>
    <w:rsid w:val="008072F0"/>
    <w:rsid w:val="00810FEC"/>
    <w:rsid w:val="008119BB"/>
    <w:rsid w:val="00813A2F"/>
    <w:rsid w:val="00813E38"/>
    <w:rsid w:val="0081401B"/>
    <w:rsid w:val="008144F6"/>
    <w:rsid w:val="00815348"/>
    <w:rsid w:val="0081554F"/>
    <w:rsid w:val="008157C6"/>
    <w:rsid w:val="00815F31"/>
    <w:rsid w:val="008165DA"/>
    <w:rsid w:val="0081697E"/>
    <w:rsid w:val="00816FE9"/>
    <w:rsid w:val="00820007"/>
    <w:rsid w:val="008201CD"/>
    <w:rsid w:val="0082097C"/>
    <w:rsid w:val="008218D7"/>
    <w:rsid w:val="00821AF2"/>
    <w:rsid w:val="00821EF0"/>
    <w:rsid w:val="0082217E"/>
    <w:rsid w:val="008223B7"/>
    <w:rsid w:val="008226E4"/>
    <w:rsid w:val="008244AB"/>
    <w:rsid w:val="00826788"/>
    <w:rsid w:val="00827251"/>
    <w:rsid w:val="00827C95"/>
    <w:rsid w:val="00827D7B"/>
    <w:rsid w:val="00827DBC"/>
    <w:rsid w:val="00830517"/>
    <w:rsid w:val="00830FD2"/>
    <w:rsid w:val="008312F0"/>
    <w:rsid w:val="0083266D"/>
    <w:rsid w:val="00833250"/>
    <w:rsid w:val="00833D1E"/>
    <w:rsid w:val="00834447"/>
    <w:rsid w:val="008345EB"/>
    <w:rsid w:val="00834FB1"/>
    <w:rsid w:val="0083503C"/>
    <w:rsid w:val="008353C5"/>
    <w:rsid w:val="00835EF3"/>
    <w:rsid w:val="00836509"/>
    <w:rsid w:val="008368A1"/>
    <w:rsid w:val="00836F2C"/>
    <w:rsid w:val="00840949"/>
    <w:rsid w:val="008412FE"/>
    <w:rsid w:val="00842142"/>
    <w:rsid w:val="00842D51"/>
    <w:rsid w:val="00843059"/>
    <w:rsid w:val="00843123"/>
    <w:rsid w:val="008438AF"/>
    <w:rsid w:val="008445B4"/>
    <w:rsid w:val="008449C0"/>
    <w:rsid w:val="00844F07"/>
    <w:rsid w:val="0084535C"/>
    <w:rsid w:val="008459CA"/>
    <w:rsid w:val="00846468"/>
    <w:rsid w:val="00846612"/>
    <w:rsid w:val="0084678B"/>
    <w:rsid w:val="00846965"/>
    <w:rsid w:val="00847226"/>
    <w:rsid w:val="0084785A"/>
    <w:rsid w:val="0085072C"/>
    <w:rsid w:val="008507C5"/>
    <w:rsid w:val="00850CCC"/>
    <w:rsid w:val="00850CD0"/>
    <w:rsid w:val="008528ED"/>
    <w:rsid w:val="008531B5"/>
    <w:rsid w:val="00853A32"/>
    <w:rsid w:val="00853E37"/>
    <w:rsid w:val="00853FC9"/>
    <w:rsid w:val="008545E6"/>
    <w:rsid w:val="00854D28"/>
    <w:rsid w:val="008552FF"/>
    <w:rsid w:val="00855BDE"/>
    <w:rsid w:val="00855F1F"/>
    <w:rsid w:val="0085694D"/>
    <w:rsid w:val="00857651"/>
    <w:rsid w:val="00857A33"/>
    <w:rsid w:val="00860749"/>
    <w:rsid w:val="00860BA7"/>
    <w:rsid w:val="00860F1D"/>
    <w:rsid w:val="00860F92"/>
    <w:rsid w:val="008614B6"/>
    <w:rsid w:val="00861A06"/>
    <w:rsid w:val="00861AEB"/>
    <w:rsid w:val="00861FA7"/>
    <w:rsid w:val="008636CA"/>
    <w:rsid w:val="00864120"/>
    <w:rsid w:val="00864B96"/>
    <w:rsid w:val="00864E9A"/>
    <w:rsid w:val="00865CC1"/>
    <w:rsid w:val="00866DEE"/>
    <w:rsid w:val="008675C7"/>
    <w:rsid w:val="008700F4"/>
    <w:rsid w:val="008702B4"/>
    <w:rsid w:val="0087080A"/>
    <w:rsid w:val="00870A2E"/>
    <w:rsid w:val="00870E4C"/>
    <w:rsid w:val="0087177F"/>
    <w:rsid w:val="008737BF"/>
    <w:rsid w:val="00873B9B"/>
    <w:rsid w:val="00873E11"/>
    <w:rsid w:val="00874010"/>
    <w:rsid w:val="00874FA7"/>
    <w:rsid w:val="00875160"/>
    <w:rsid w:val="00876654"/>
    <w:rsid w:val="00876AA6"/>
    <w:rsid w:val="00876ED6"/>
    <w:rsid w:val="00876F13"/>
    <w:rsid w:val="0087715D"/>
    <w:rsid w:val="00877252"/>
    <w:rsid w:val="0087752B"/>
    <w:rsid w:val="00877850"/>
    <w:rsid w:val="008801EC"/>
    <w:rsid w:val="00880B78"/>
    <w:rsid w:val="00881160"/>
    <w:rsid w:val="00881DE9"/>
    <w:rsid w:val="00882C1D"/>
    <w:rsid w:val="00883E23"/>
    <w:rsid w:val="0088514E"/>
    <w:rsid w:val="0088517B"/>
    <w:rsid w:val="00886613"/>
    <w:rsid w:val="00886755"/>
    <w:rsid w:val="00886C51"/>
    <w:rsid w:val="008873DB"/>
    <w:rsid w:val="00887750"/>
    <w:rsid w:val="008877AE"/>
    <w:rsid w:val="00887A19"/>
    <w:rsid w:val="00890B4D"/>
    <w:rsid w:val="00891D29"/>
    <w:rsid w:val="00891FB1"/>
    <w:rsid w:val="00892753"/>
    <w:rsid w:val="008930AA"/>
    <w:rsid w:val="0089331E"/>
    <w:rsid w:val="00893387"/>
    <w:rsid w:val="008935DE"/>
    <w:rsid w:val="00894A36"/>
    <w:rsid w:val="00895255"/>
    <w:rsid w:val="00895A20"/>
    <w:rsid w:val="00895D81"/>
    <w:rsid w:val="00896078"/>
    <w:rsid w:val="00896116"/>
    <w:rsid w:val="008966AC"/>
    <w:rsid w:val="00896BA0"/>
    <w:rsid w:val="00897AFF"/>
    <w:rsid w:val="008A0165"/>
    <w:rsid w:val="008A0291"/>
    <w:rsid w:val="008A0DFB"/>
    <w:rsid w:val="008A1E91"/>
    <w:rsid w:val="008A3EAE"/>
    <w:rsid w:val="008A4EB1"/>
    <w:rsid w:val="008A50D8"/>
    <w:rsid w:val="008A5A55"/>
    <w:rsid w:val="008A5BDF"/>
    <w:rsid w:val="008A6314"/>
    <w:rsid w:val="008A6686"/>
    <w:rsid w:val="008A671C"/>
    <w:rsid w:val="008B04A4"/>
    <w:rsid w:val="008B0D9C"/>
    <w:rsid w:val="008B0E13"/>
    <w:rsid w:val="008B0FFC"/>
    <w:rsid w:val="008B1116"/>
    <w:rsid w:val="008B1163"/>
    <w:rsid w:val="008B196F"/>
    <w:rsid w:val="008B1D69"/>
    <w:rsid w:val="008B1E73"/>
    <w:rsid w:val="008B223C"/>
    <w:rsid w:val="008B242A"/>
    <w:rsid w:val="008B2B0E"/>
    <w:rsid w:val="008B3396"/>
    <w:rsid w:val="008B3551"/>
    <w:rsid w:val="008B3BDE"/>
    <w:rsid w:val="008B3CB0"/>
    <w:rsid w:val="008B4322"/>
    <w:rsid w:val="008B470F"/>
    <w:rsid w:val="008B4A89"/>
    <w:rsid w:val="008B6276"/>
    <w:rsid w:val="008B6C81"/>
    <w:rsid w:val="008B706A"/>
    <w:rsid w:val="008B71F1"/>
    <w:rsid w:val="008C08F3"/>
    <w:rsid w:val="008C0A2F"/>
    <w:rsid w:val="008C0BED"/>
    <w:rsid w:val="008C1290"/>
    <w:rsid w:val="008C1F57"/>
    <w:rsid w:val="008C1F7E"/>
    <w:rsid w:val="008C28AD"/>
    <w:rsid w:val="008C2DEE"/>
    <w:rsid w:val="008C38DF"/>
    <w:rsid w:val="008C392C"/>
    <w:rsid w:val="008C3C69"/>
    <w:rsid w:val="008C4270"/>
    <w:rsid w:val="008C4755"/>
    <w:rsid w:val="008C49E2"/>
    <w:rsid w:val="008C4B1E"/>
    <w:rsid w:val="008C4BBC"/>
    <w:rsid w:val="008C517D"/>
    <w:rsid w:val="008C5B58"/>
    <w:rsid w:val="008C6007"/>
    <w:rsid w:val="008C69C6"/>
    <w:rsid w:val="008C73F6"/>
    <w:rsid w:val="008D0AFB"/>
    <w:rsid w:val="008D1B2D"/>
    <w:rsid w:val="008D249C"/>
    <w:rsid w:val="008D2890"/>
    <w:rsid w:val="008D29AB"/>
    <w:rsid w:val="008D2B66"/>
    <w:rsid w:val="008D2D9F"/>
    <w:rsid w:val="008D3773"/>
    <w:rsid w:val="008D3E61"/>
    <w:rsid w:val="008D4366"/>
    <w:rsid w:val="008D4ADF"/>
    <w:rsid w:val="008D52CF"/>
    <w:rsid w:val="008D66F6"/>
    <w:rsid w:val="008D6F9E"/>
    <w:rsid w:val="008D75EB"/>
    <w:rsid w:val="008D775A"/>
    <w:rsid w:val="008E0358"/>
    <w:rsid w:val="008E0372"/>
    <w:rsid w:val="008E0A97"/>
    <w:rsid w:val="008E0C96"/>
    <w:rsid w:val="008E1552"/>
    <w:rsid w:val="008E15FB"/>
    <w:rsid w:val="008E1CEF"/>
    <w:rsid w:val="008E275D"/>
    <w:rsid w:val="008E2FA9"/>
    <w:rsid w:val="008E4F4E"/>
    <w:rsid w:val="008E5247"/>
    <w:rsid w:val="008E5B90"/>
    <w:rsid w:val="008E6D8F"/>
    <w:rsid w:val="008E7869"/>
    <w:rsid w:val="008E7D17"/>
    <w:rsid w:val="008F0064"/>
    <w:rsid w:val="008F07E2"/>
    <w:rsid w:val="008F0C2A"/>
    <w:rsid w:val="008F19EA"/>
    <w:rsid w:val="008F321D"/>
    <w:rsid w:val="008F32B0"/>
    <w:rsid w:val="008F347C"/>
    <w:rsid w:val="008F3972"/>
    <w:rsid w:val="008F3E8C"/>
    <w:rsid w:val="008F3EC2"/>
    <w:rsid w:val="008F4251"/>
    <w:rsid w:val="008F4BD6"/>
    <w:rsid w:val="008F50F8"/>
    <w:rsid w:val="008F56B6"/>
    <w:rsid w:val="008F6146"/>
    <w:rsid w:val="008F632D"/>
    <w:rsid w:val="008F63CB"/>
    <w:rsid w:val="008F696E"/>
    <w:rsid w:val="008F6A46"/>
    <w:rsid w:val="008F7CCD"/>
    <w:rsid w:val="009001BE"/>
    <w:rsid w:val="009004EA"/>
    <w:rsid w:val="00900D6D"/>
    <w:rsid w:val="00901956"/>
    <w:rsid w:val="0090262C"/>
    <w:rsid w:val="00902A3D"/>
    <w:rsid w:val="00902AFA"/>
    <w:rsid w:val="00903A9F"/>
    <w:rsid w:val="00903D6B"/>
    <w:rsid w:val="00905D06"/>
    <w:rsid w:val="00906629"/>
    <w:rsid w:val="009067F2"/>
    <w:rsid w:val="00910D32"/>
    <w:rsid w:val="00911989"/>
    <w:rsid w:val="00912023"/>
    <w:rsid w:val="00914589"/>
    <w:rsid w:val="009156DC"/>
    <w:rsid w:val="00915D13"/>
    <w:rsid w:val="00915E2A"/>
    <w:rsid w:val="00916F3F"/>
    <w:rsid w:val="00917D85"/>
    <w:rsid w:val="00917EFD"/>
    <w:rsid w:val="009209C7"/>
    <w:rsid w:val="00920E6F"/>
    <w:rsid w:val="00921177"/>
    <w:rsid w:val="00921F22"/>
    <w:rsid w:val="009226EE"/>
    <w:rsid w:val="00922E6A"/>
    <w:rsid w:val="009234FE"/>
    <w:rsid w:val="00923639"/>
    <w:rsid w:val="009236D0"/>
    <w:rsid w:val="009242F3"/>
    <w:rsid w:val="00925B9B"/>
    <w:rsid w:val="00925DD8"/>
    <w:rsid w:val="00926950"/>
    <w:rsid w:val="00926BB7"/>
    <w:rsid w:val="00926BE5"/>
    <w:rsid w:val="00926C27"/>
    <w:rsid w:val="009275EF"/>
    <w:rsid w:val="00927D01"/>
    <w:rsid w:val="00927EDC"/>
    <w:rsid w:val="00931B1D"/>
    <w:rsid w:val="00932DD0"/>
    <w:rsid w:val="009333A6"/>
    <w:rsid w:val="0093388C"/>
    <w:rsid w:val="00933E5B"/>
    <w:rsid w:val="0093499F"/>
    <w:rsid w:val="00934B64"/>
    <w:rsid w:val="00935089"/>
    <w:rsid w:val="00935390"/>
    <w:rsid w:val="0093682A"/>
    <w:rsid w:val="0093776B"/>
    <w:rsid w:val="009412A6"/>
    <w:rsid w:val="0094145A"/>
    <w:rsid w:val="00942A52"/>
    <w:rsid w:val="00943223"/>
    <w:rsid w:val="0094343D"/>
    <w:rsid w:val="00943E1B"/>
    <w:rsid w:val="00943E25"/>
    <w:rsid w:val="0094438E"/>
    <w:rsid w:val="00944BFD"/>
    <w:rsid w:val="0094519E"/>
    <w:rsid w:val="00945EA0"/>
    <w:rsid w:val="00946092"/>
    <w:rsid w:val="00946F97"/>
    <w:rsid w:val="00951654"/>
    <w:rsid w:val="00951BEE"/>
    <w:rsid w:val="009524E8"/>
    <w:rsid w:val="00953309"/>
    <w:rsid w:val="009545D0"/>
    <w:rsid w:val="00954849"/>
    <w:rsid w:val="00954B4C"/>
    <w:rsid w:val="00956332"/>
    <w:rsid w:val="009563A6"/>
    <w:rsid w:val="00956B02"/>
    <w:rsid w:val="00957631"/>
    <w:rsid w:val="00960095"/>
    <w:rsid w:val="00961515"/>
    <w:rsid w:val="00961F57"/>
    <w:rsid w:val="009622D6"/>
    <w:rsid w:val="00963670"/>
    <w:rsid w:val="00963D66"/>
    <w:rsid w:val="00964579"/>
    <w:rsid w:val="00964FE7"/>
    <w:rsid w:val="00965623"/>
    <w:rsid w:val="0096586C"/>
    <w:rsid w:val="0096757F"/>
    <w:rsid w:val="009675E9"/>
    <w:rsid w:val="0097088B"/>
    <w:rsid w:val="00971DD8"/>
    <w:rsid w:val="0097261E"/>
    <w:rsid w:val="00972F02"/>
    <w:rsid w:val="009742E9"/>
    <w:rsid w:val="0097505A"/>
    <w:rsid w:val="009761AE"/>
    <w:rsid w:val="00977449"/>
    <w:rsid w:val="009776D3"/>
    <w:rsid w:val="00977E47"/>
    <w:rsid w:val="0098009D"/>
    <w:rsid w:val="00980C19"/>
    <w:rsid w:val="00981366"/>
    <w:rsid w:val="00981E11"/>
    <w:rsid w:val="00982205"/>
    <w:rsid w:val="009826CB"/>
    <w:rsid w:val="009831CD"/>
    <w:rsid w:val="00984516"/>
    <w:rsid w:val="0098472B"/>
    <w:rsid w:val="009847E0"/>
    <w:rsid w:val="009847E3"/>
    <w:rsid w:val="0098490E"/>
    <w:rsid w:val="009857F9"/>
    <w:rsid w:val="00987420"/>
    <w:rsid w:val="009904F9"/>
    <w:rsid w:val="00990F1B"/>
    <w:rsid w:val="009923BE"/>
    <w:rsid w:val="0099242A"/>
    <w:rsid w:val="00992BA5"/>
    <w:rsid w:val="0099307F"/>
    <w:rsid w:val="009931CD"/>
    <w:rsid w:val="00993A93"/>
    <w:rsid w:val="00993D3F"/>
    <w:rsid w:val="00993D4D"/>
    <w:rsid w:val="00994C67"/>
    <w:rsid w:val="00994EA2"/>
    <w:rsid w:val="00995599"/>
    <w:rsid w:val="00996293"/>
    <w:rsid w:val="009964BC"/>
    <w:rsid w:val="00997183"/>
    <w:rsid w:val="009A0118"/>
    <w:rsid w:val="009A042E"/>
    <w:rsid w:val="009A0CC0"/>
    <w:rsid w:val="009A0F86"/>
    <w:rsid w:val="009A1075"/>
    <w:rsid w:val="009A17B0"/>
    <w:rsid w:val="009A222E"/>
    <w:rsid w:val="009A24D6"/>
    <w:rsid w:val="009A299F"/>
    <w:rsid w:val="009A31D1"/>
    <w:rsid w:val="009A334E"/>
    <w:rsid w:val="009A3482"/>
    <w:rsid w:val="009A46A2"/>
    <w:rsid w:val="009A4E95"/>
    <w:rsid w:val="009A57C2"/>
    <w:rsid w:val="009A58ED"/>
    <w:rsid w:val="009A61BB"/>
    <w:rsid w:val="009A62C3"/>
    <w:rsid w:val="009A7487"/>
    <w:rsid w:val="009A74BA"/>
    <w:rsid w:val="009A7B58"/>
    <w:rsid w:val="009A7FAF"/>
    <w:rsid w:val="009B03DD"/>
    <w:rsid w:val="009B042A"/>
    <w:rsid w:val="009B05FC"/>
    <w:rsid w:val="009B0C17"/>
    <w:rsid w:val="009B1C7D"/>
    <w:rsid w:val="009B245C"/>
    <w:rsid w:val="009B25CB"/>
    <w:rsid w:val="009B34B3"/>
    <w:rsid w:val="009B35FC"/>
    <w:rsid w:val="009B36E0"/>
    <w:rsid w:val="009B3AAA"/>
    <w:rsid w:val="009B428E"/>
    <w:rsid w:val="009B4DA7"/>
    <w:rsid w:val="009B51B2"/>
    <w:rsid w:val="009B63C3"/>
    <w:rsid w:val="009B68C2"/>
    <w:rsid w:val="009B6C41"/>
    <w:rsid w:val="009B7304"/>
    <w:rsid w:val="009B7980"/>
    <w:rsid w:val="009C00E8"/>
    <w:rsid w:val="009C0E34"/>
    <w:rsid w:val="009C18F8"/>
    <w:rsid w:val="009C219A"/>
    <w:rsid w:val="009C22DD"/>
    <w:rsid w:val="009C23FC"/>
    <w:rsid w:val="009C2A0A"/>
    <w:rsid w:val="009C43BF"/>
    <w:rsid w:val="009C4713"/>
    <w:rsid w:val="009C51A8"/>
    <w:rsid w:val="009C52CC"/>
    <w:rsid w:val="009C6174"/>
    <w:rsid w:val="009C644A"/>
    <w:rsid w:val="009C64CA"/>
    <w:rsid w:val="009C6FF0"/>
    <w:rsid w:val="009C7DA5"/>
    <w:rsid w:val="009D0490"/>
    <w:rsid w:val="009D1152"/>
    <w:rsid w:val="009D128D"/>
    <w:rsid w:val="009D1805"/>
    <w:rsid w:val="009D205B"/>
    <w:rsid w:val="009D32B0"/>
    <w:rsid w:val="009D32F2"/>
    <w:rsid w:val="009D3512"/>
    <w:rsid w:val="009D3F61"/>
    <w:rsid w:val="009D4C6D"/>
    <w:rsid w:val="009D5AA5"/>
    <w:rsid w:val="009D5EF7"/>
    <w:rsid w:val="009D675E"/>
    <w:rsid w:val="009D7236"/>
    <w:rsid w:val="009D7793"/>
    <w:rsid w:val="009D7A94"/>
    <w:rsid w:val="009D7E99"/>
    <w:rsid w:val="009E0727"/>
    <w:rsid w:val="009E0BCC"/>
    <w:rsid w:val="009E0C72"/>
    <w:rsid w:val="009E12A8"/>
    <w:rsid w:val="009E130B"/>
    <w:rsid w:val="009E18B8"/>
    <w:rsid w:val="009E19A8"/>
    <w:rsid w:val="009E19E5"/>
    <w:rsid w:val="009E1C7E"/>
    <w:rsid w:val="009E1E01"/>
    <w:rsid w:val="009E2D22"/>
    <w:rsid w:val="009E34C7"/>
    <w:rsid w:val="009E392B"/>
    <w:rsid w:val="009E3E43"/>
    <w:rsid w:val="009E41C6"/>
    <w:rsid w:val="009E4775"/>
    <w:rsid w:val="009E4844"/>
    <w:rsid w:val="009F1F7B"/>
    <w:rsid w:val="009F2D43"/>
    <w:rsid w:val="009F2DDE"/>
    <w:rsid w:val="009F3679"/>
    <w:rsid w:val="009F3B48"/>
    <w:rsid w:val="009F6343"/>
    <w:rsid w:val="009F6854"/>
    <w:rsid w:val="009F68AC"/>
    <w:rsid w:val="009F6E91"/>
    <w:rsid w:val="009F7BF0"/>
    <w:rsid w:val="00A007F4"/>
    <w:rsid w:val="00A02493"/>
    <w:rsid w:val="00A02931"/>
    <w:rsid w:val="00A03EE6"/>
    <w:rsid w:val="00A03F85"/>
    <w:rsid w:val="00A0416A"/>
    <w:rsid w:val="00A0530D"/>
    <w:rsid w:val="00A0649C"/>
    <w:rsid w:val="00A071D7"/>
    <w:rsid w:val="00A10820"/>
    <w:rsid w:val="00A10D55"/>
    <w:rsid w:val="00A11CE2"/>
    <w:rsid w:val="00A120F8"/>
    <w:rsid w:val="00A126C9"/>
    <w:rsid w:val="00A12857"/>
    <w:rsid w:val="00A12C43"/>
    <w:rsid w:val="00A12F1B"/>
    <w:rsid w:val="00A13180"/>
    <w:rsid w:val="00A136B4"/>
    <w:rsid w:val="00A13B25"/>
    <w:rsid w:val="00A142B9"/>
    <w:rsid w:val="00A144C2"/>
    <w:rsid w:val="00A14B13"/>
    <w:rsid w:val="00A14CE7"/>
    <w:rsid w:val="00A153CE"/>
    <w:rsid w:val="00A1549A"/>
    <w:rsid w:val="00A15895"/>
    <w:rsid w:val="00A1625F"/>
    <w:rsid w:val="00A1736E"/>
    <w:rsid w:val="00A20C04"/>
    <w:rsid w:val="00A20C57"/>
    <w:rsid w:val="00A216DC"/>
    <w:rsid w:val="00A225AF"/>
    <w:rsid w:val="00A226A2"/>
    <w:rsid w:val="00A2289B"/>
    <w:rsid w:val="00A2291C"/>
    <w:rsid w:val="00A231CB"/>
    <w:rsid w:val="00A23C51"/>
    <w:rsid w:val="00A23E7D"/>
    <w:rsid w:val="00A25AFD"/>
    <w:rsid w:val="00A25B60"/>
    <w:rsid w:val="00A25E50"/>
    <w:rsid w:val="00A2606D"/>
    <w:rsid w:val="00A26130"/>
    <w:rsid w:val="00A27365"/>
    <w:rsid w:val="00A279AD"/>
    <w:rsid w:val="00A27D21"/>
    <w:rsid w:val="00A27F26"/>
    <w:rsid w:val="00A314BD"/>
    <w:rsid w:val="00A315B6"/>
    <w:rsid w:val="00A3165B"/>
    <w:rsid w:val="00A33A9D"/>
    <w:rsid w:val="00A33DB8"/>
    <w:rsid w:val="00A33EEB"/>
    <w:rsid w:val="00A343C5"/>
    <w:rsid w:val="00A35B99"/>
    <w:rsid w:val="00A3608A"/>
    <w:rsid w:val="00A36238"/>
    <w:rsid w:val="00A36479"/>
    <w:rsid w:val="00A36797"/>
    <w:rsid w:val="00A36EBF"/>
    <w:rsid w:val="00A405B0"/>
    <w:rsid w:val="00A40852"/>
    <w:rsid w:val="00A40BBA"/>
    <w:rsid w:val="00A40E28"/>
    <w:rsid w:val="00A41403"/>
    <w:rsid w:val="00A41B08"/>
    <w:rsid w:val="00A42331"/>
    <w:rsid w:val="00A427F0"/>
    <w:rsid w:val="00A42E69"/>
    <w:rsid w:val="00A4375D"/>
    <w:rsid w:val="00A44BF1"/>
    <w:rsid w:val="00A4644D"/>
    <w:rsid w:val="00A465E6"/>
    <w:rsid w:val="00A467AE"/>
    <w:rsid w:val="00A46C15"/>
    <w:rsid w:val="00A506DE"/>
    <w:rsid w:val="00A50D4F"/>
    <w:rsid w:val="00A515A6"/>
    <w:rsid w:val="00A51883"/>
    <w:rsid w:val="00A51B00"/>
    <w:rsid w:val="00A51C14"/>
    <w:rsid w:val="00A51E87"/>
    <w:rsid w:val="00A52547"/>
    <w:rsid w:val="00A530D5"/>
    <w:rsid w:val="00A534F9"/>
    <w:rsid w:val="00A53E3B"/>
    <w:rsid w:val="00A569F8"/>
    <w:rsid w:val="00A57C99"/>
    <w:rsid w:val="00A6024C"/>
    <w:rsid w:val="00A6148B"/>
    <w:rsid w:val="00A61583"/>
    <w:rsid w:val="00A625C2"/>
    <w:rsid w:val="00A639D5"/>
    <w:rsid w:val="00A63B3E"/>
    <w:rsid w:val="00A63DB2"/>
    <w:rsid w:val="00A645A0"/>
    <w:rsid w:val="00A64C1B"/>
    <w:rsid w:val="00A67112"/>
    <w:rsid w:val="00A6711B"/>
    <w:rsid w:val="00A6740D"/>
    <w:rsid w:val="00A709C8"/>
    <w:rsid w:val="00A70B96"/>
    <w:rsid w:val="00A71970"/>
    <w:rsid w:val="00A728DA"/>
    <w:rsid w:val="00A72B4D"/>
    <w:rsid w:val="00A72CD5"/>
    <w:rsid w:val="00A72D20"/>
    <w:rsid w:val="00A73DCD"/>
    <w:rsid w:val="00A7427B"/>
    <w:rsid w:val="00A743CC"/>
    <w:rsid w:val="00A7485F"/>
    <w:rsid w:val="00A751CD"/>
    <w:rsid w:val="00A7597B"/>
    <w:rsid w:val="00A75CB7"/>
    <w:rsid w:val="00A765BF"/>
    <w:rsid w:val="00A76CA5"/>
    <w:rsid w:val="00A76D78"/>
    <w:rsid w:val="00A772C6"/>
    <w:rsid w:val="00A77813"/>
    <w:rsid w:val="00A77CE2"/>
    <w:rsid w:val="00A80468"/>
    <w:rsid w:val="00A8056F"/>
    <w:rsid w:val="00A80B34"/>
    <w:rsid w:val="00A81446"/>
    <w:rsid w:val="00A82976"/>
    <w:rsid w:val="00A847C0"/>
    <w:rsid w:val="00A84EBA"/>
    <w:rsid w:val="00A85079"/>
    <w:rsid w:val="00A864A5"/>
    <w:rsid w:val="00A865F2"/>
    <w:rsid w:val="00A91B45"/>
    <w:rsid w:val="00A922EE"/>
    <w:rsid w:val="00A92671"/>
    <w:rsid w:val="00A92CBF"/>
    <w:rsid w:val="00A9366E"/>
    <w:rsid w:val="00A93C00"/>
    <w:rsid w:val="00A93DEF"/>
    <w:rsid w:val="00A94051"/>
    <w:rsid w:val="00A9411C"/>
    <w:rsid w:val="00A941D7"/>
    <w:rsid w:val="00A94C98"/>
    <w:rsid w:val="00A9561D"/>
    <w:rsid w:val="00A9593A"/>
    <w:rsid w:val="00A963C9"/>
    <w:rsid w:val="00A97114"/>
    <w:rsid w:val="00A971D7"/>
    <w:rsid w:val="00A97251"/>
    <w:rsid w:val="00A972DC"/>
    <w:rsid w:val="00AA0F94"/>
    <w:rsid w:val="00AA184C"/>
    <w:rsid w:val="00AA228F"/>
    <w:rsid w:val="00AA2901"/>
    <w:rsid w:val="00AA30C9"/>
    <w:rsid w:val="00AA3AF3"/>
    <w:rsid w:val="00AA3C7A"/>
    <w:rsid w:val="00AA51A8"/>
    <w:rsid w:val="00AA56B3"/>
    <w:rsid w:val="00AA5725"/>
    <w:rsid w:val="00AA605D"/>
    <w:rsid w:val="00AA621B"/>
    <w:rsid w:val="00AA63AC"/>
    <w:rsid w:val="00AA63B4"/>
    <w:rsid w:val="00AA6A8A"/>
    <w:rsid w:val="00AA7004"/>
    <w:rsid w:val="00AA729E"/>
    <w:rsid w:val="00AA77B4"/>
    <w:rsid w:val="00AB03FC"/>
    <w:rsid w:val="00AB2493"/>
    <w:rsid w:val="00AB2B81"/>
    <w:rsid w:val="00AB2DCB"/>
    <w:rsid w:val="00AB35E0"/>
    <w:rsid w:val="00AB425C"/>
    <w:rsid w:val="00AB46C0"/>
    <w:rsid w:val="00AB498F"/>
    <w:rsid w:val="00AB600F"/>
    <w:rsid w:val="00AB631E"/>
    <w:rsid w:val="00AB6456"/>
    <w:rsid w:val="00AB68F0"/>
    <w:rsid w:val="00AB7BF8"/>
    <w:rsid w:val="00AB7FA9"/>
    <w:rsid w:val="00AC015F"/>
    <w:rsid w:val="00AC01AF"/>
    <w:rsid w:val="00AC0D5F"/>
    <w:rsid w:val="00AC11EE"/>
    <w:rsid w:val="00AC188E"/>
    <w:rsid w:val="00AC1C47"/>
    <w:rsid w:val="00AC1ED0"/>
    <w:rsid w:val="00AC2415"/>
    <w:rsid w:val="00AC302E"/>
    <w:rsid w:val="00AC32DB"/>
    <w:rsid w:val="00AC3A0C"/>
    <w:rsid w:val="00AC3A34"/>
    <w:rsid w:val="00AC3D7B"/>
    <w:rsid w:val="00AC4CD0"/>
    <w:rsid w:val="00AC4F8F"/>
    <w:rsid w:val="00AC4FB6"/>
    <w:rsid w:val="00AC526E"/>
    <w:rsid w:val="00AC56F9"/>
    <w:rsid w:val="00AC57F4"/>
    <w:rsid w:val="00AC60DC"/>
    <w:rsid w:val="00AC6551"/>
    <w:rsid w:val="00AC7A2E"/>
    <w:rsid w:val="00AC7E6D"/>
    <w:rsid w:val="00AD009C"/>
    <w:rsid w:val="00AD0A9D"/>
    <w:rsid w:val="00AD0AB0"/>
    <w:rsid w:val="00AD1799"/>
    <w:rsid w:val="00AD1890"/>
    <w:rsid w:val="00AD24F0"/>
    <w:rsid w:val="00AD2592"/>
    <w:rsid w:val="00AD2F49"/>
    <w:rsid w:val="00AD31E6"/>
    <w:rsid w:val="00AD32C3"/>
    <w:rsid w:val="00AD3591"/>
    <w:rsid w:val="00AD40B7"/>
    <w:rsid w:val="00AD5170"/>
    <w:rsid w:val="00AD5979"/>
    <w:rsid w:val="00AD7F0B"/>
    <w:rsid w:val="00AE01D8"/>
    <w:rsid w:val="00AE02EF"/>
    <w:rsid w:val="00AE08B3"/>
    <w:rsid w:val="00AE1C90"/>
    <w:rsid w:val="00AE1D62"/>
    <w:rsid w:val="00AE1E70"/>
    <w:rsid w:val="00AE213D"/>
    <w:rsid w:val="00AE2F25"/>
    <w:rsid w:val="00AE3638"/>
    <w:rsid w:val="00AE3A39"/>
    <w:rsid w:val="00AE3B1E"/>
    <w:rsid w:val="00AE3CF1"/>
    <w:rsid w:val="00AE47FC"/>
    <w:rsid w:val="00AE53A3"/>
    <w:rsid w:val="00AE571D"/>
    <w:rsid w:val="00AE5A95"/>
    <w:rsid w:val="00AE5AE2"/>
    <w:rsid w:val="00AE5B52"/>
    <w:rsid w:val="00AE5FDB"/>
    <w:rsid w:val="00AE6318"/>
    <w:rsid w:val="00AE7346"/>
    <w:rsid w:val="00AE77CC"/>
    <w:rsid w:val="00AE7B00"/>
    <w:rsid w:val="00AF0607"/>
    <w:rsid w:val="00AF14BF"/>
    <w:rsid w:val="00AF25ED"/>
    <w:rsid w:val="00AF38E0"/>
    <w:rsid w:val="00AF4624"/>
    <w:rsid w:val="00AF47FF"/>
    <w:rsid w:val="00AF4E28"/>
    <w:rsid w:val="00AF4F3E"/>
    <w:rsid w:val="00AF5D86"/>
    <w:rsid w:val="00AF75B4"/>
    <w:rsid w:val="00AF76AF"/>
    <w:rsid w:val="00B0078E"/>
    <w:rsid w:val="00B01004"/>
    <w:rsid w:val="00B011D7"/>
    <w:rsid w:val="00B02C4B"/>
    <w:rsid w:val="00B02CAA"/>
    <w:rsid w:val="00B04C79"/>
    <w:rsid w:val="00B052E5"/>
    <w:rsid w:val="00B05568"/>
    <w:rsid w:val="00B056E6"/>
    <w:rsid w:val="00B057EF"/>
    <w:rsid w:val="00B061BB"/>
    <w:rsid w:val="00B06232"/>
    <w:rsid w:val="00B062C7"/>
    <w:rsid w:val="00B067E6"/>
    <w:rsid w:val="00B06D6B"/>
    <w:rsid w:val="00B10049"/>
    <w:rsid w:val="00B10A86"/>
    <w:rsid w:val="00B10C75"/>
    <w:rsid w:val="00B10E3D"/>
    <w:rsid w:val="00B10E9B"/>
    <w:rsid w:val="00B11459"/>
    <w:rsid w:val="00B11951"/>
    <w:rsid w:val="00B11ADA"/>
    <w:rsid w:val="00B12126"/>
    <w:rsid w:val="00B12C23"/>
    <w:rsid w:val="00B130FB"/>
    <w:rsid w:val="00B138AC"/>
    <w:rsid w:val="00B152AB"/>
    <w:rsid w:val="00B153BA"/>
    <w:rsid w:val="00B155CB"/>
    <w:rsid w:val="00B16659"/>
    <w:rsid w:val="00B1697D"/>
    <w:rsid w:val="00B16A86"/>
    <w:rsid w:val="00B172FC"/>
    <w:rsid w:val="00B17AC8"/>
    <w:rsid w:val="00B17C7F"/>
    <w:rsid w:val="00B20204"/>
    <w:rsid w:val="00B205F5"/>
    <w:rsid w:val="00B22959"/>
    <w:rsid w:val="00B230CA"/>
    <w:rsid w:val="00B235B1"/>
    <w:rsid w:val="00B2369F"/>
    <w:rsid w:val="00B245B5"/>
    <w:rsid w:val="00B25D7F"/>
    <w:rsid w:val="00B27818"/>
    <w:rsid w:val="00B27871"/>
    <w:rsid w:val="00B27A17"/>
    <w:rsid w:val="00B303FE"/>
    <w:rsid w:val="00B30934"/>
    <w:rsid w:val="00B30BC3"/>
    <w:rsid w:val="00B31196"/>
    <w:rsid w:val="00B316A6"/>
    <w:rsid w:val="00B32133"/>
    <w:rsid w:val="00B341E4"/>
    <w:rsid w:val="00B345E4"/>
    <w:rsid w:val="00B355CC"/>
    <w:rsid w:val="00B35622"/>
    <w:rsid w:val="00B35B2A"/>
    <w:rsid w:val="00B37AC9"/>
    <w:rsid w:val="00B37E64"/>
    <w:rsid w:val="00B40F6D"/>
    <w:rsid w:val="00B417A8"/>
    <w:rsid w:val="00B41A4C"/>
    <w:rsid w:val="00B423B1"/>
    <w:rsid w:val="00B43256"/>
    <w:rsid w:val="00B43AF3"/>
    <w:rsid w:val="00B43B75"/>
    <w:rsid w:val="00B441B5"/>
    <w:rsid w:val="00B44AA9"/>
    <w:rsid w:val="00B44B3D"/>
    <w:rsid w:val="00B44E51"/>
    <w:rsid w:val="00B450AE"/>
    <w:rsid w:val="00B45993"/>
    <w:rsid w:val="00B46383"/>
    <w:rsid w:val="00B46E65"/>
    <w:rsid w:val="00B4797C"/>
    <w:rsid w:val="00B479E3"/>
    <w:rsid w:val="00B47AD7"/>
    <w:rsid w:val="00B47DB8"/>
    <w:rsid w:val="00B50618"/>
    <w:rsid w:val="00B50CDB"/>
    <w:rsid w:val="00B50CFA"/>
    <w:rsid w:val="00B50E4C"/>
    <w:rsid w:val="00B51110"/>
    <w:rsid w:val="00B5173F"/>
    <w:rsid w:val="00B524BF"/>
    <w:rsid w:val="00B52A48"/>
    <w:rsid w:val="00B539A0"/>
    <w:rsid w:val="00B53CAF"/>
    <w:rsid w:val="00B54BCF"/>
    <w:rsid w:val="00B5598F"/>
    <w:rsid w:val="00B55B9D"/>
    <w:rsid w:val="00B55BA0"/>
    <w:rsid w:val="00B55C48"/>
    <w:rsid w:val="00B605CD"/>
    <w:rsid w:val="00B607FD"/>
    <w:rsid w:val="00B60B02"/>
    <w:rsid w:val="00B6107E"/>
    <w:rsid w:val="00B61301"/>
    <w:rsid w:val="00B61721"/>
    <w:rsid w:val="00B61754"/>
    <w:rsid w:val="00B61B90"/>
    <w:rsid w:val="00B62370"/>
    <w:rsid w:val="00B62455"/>
    <w:rsid w:val="00B624DE"/>
    <w:rsid w:val="00B624EA"/>
    <w:rsid w:val="00B62C44"/>
    <w:rsid w:val="00B62FCC"/>
    <w:rsid w:val="00B631F8"/>
    <w:rsid w:val="00B63206"/>
    <w:rsid w:val="00B63378"/>
    <w:rsid w:val="00B63D7E"/>
    <w:rsid w:val="00B6597C"/>
    <w:rsid w:val="00B65F43"/>
    <w:rsid w:val="00B67259"/>
    <w:rsid w:val="00B674D7"/>
    <w:rsid w:val="00B6786D"/>
    <w:rsid w:val="00B70495"/>
    <w:rsid w:val="00B708DA"/>
    <w:rsid w:val="00B70AD6"/>
    <w:rsid w:val="00B72CAB"/>
    <w:rsid w:val="00B72FD9"/>
    <w:rsid w:val="00B73396"/>
    <w:rsid w:val="00B73550"/>
    <w:rsid w:val="00B73765"/>
    <w:rsid w:val="00B73887"/>
    <w:rsid w:val="00B74590"/>
    <w:rsid w:val="00B74DF7"/>
    <w:rsid w:val="00B7562E"/>
    <w:rsid w:val="00B75BFC"/>
    <w:rsid w:val="00B76628"/>
    <w:rsid w:val="00B76D20"/>
    <w:rsid w:val="00B770A6"/>
    <w:rsid w:val="00B80C3F"/>
    <w:rsid w:val="00B821C3"/>
    <w:rsid w:val="00B82AA8"/>
    <w:rsid w:val="00B82CB7"/>
    <w:rsid w:val="00B835CE"/>
    <w:rsid w:val="00B837B4"/>
    <w:rsid w:val="00B83855"/>
    <w:rsid w:val="00B83949"/>
    <w:rsid w:val="00B8443F"/>
    <w:rsid w:val="00B85253"/>
    <w:rsid w:val="00B86BD7"/>
    <w:rsid w:val="00B9077D"/>
    <w:rsid w:val="00B91102"/>
    <w:rsid w:val="00B9118A"/>
    <w:rsid w:val="00B92E81"/>
    <w:rsid w:val="00B92EDD"/>
    <w:rsid w:val="00B932E7"/>
    <w:rsid w:val="00B93319"/>
    <w:rsid w:val="00B93336"/>
    <w:rsid w:val="00B94275"/>
    <w:rsid w:val="00B94FE3"/>
    <w:rsid w:val="00B95860"/>
    <w:rsid w:val="00B95E2E"/>
    <w:rsid w:val="00B97BB7"/>
    <w:rsid w:val="00BA0758"/>
    <w:rsid w:val="00BA09CB"/>
    <w:rsid w:val="00BA2148"/>
    <w:rsid w:val="00BA23E7"/>
    <w:rsid w:val="00BA262A"/>
    <w:rsid w:val="00BA2936"/>
    <w:rsid w:val="00BA2992"/>
    <w:rsid w:val="00BA2CB0"/>
    <w:rsid w:val="00BA45F6"/>
    <w:rsid w:val="00BA4879"/>
    <w:rsid w:val="00BA496C"/>
    <w:rsid w:val="00BA52EE"/>
    <w:rsid w:val="00BA5F80"/>
    <w:rsid w:val="00BA65C4"/>
    <w:rsid w:val="00BA6770"/>
    <w:rsid w:val="00BA759B"/>
    <w:rsid w:val="00BA78EE"/>
    <w:rsid w:val="00BA7E4E"/>
    <w:rsid w:val="00BB09C7"/>
    <w:rsid w:val="00BB0ADC"/>
    <w:rsid w:val="00BB114F"/>
    <w:rsid w:val="00BB1300"/>
    <w:rsid w:val="00BB2971"/>
    <w:rsid w:val="00BB2EAC"/>
    <w:rsid w:val="00BB3536"/>
    <w:rsid w:val="00BB3954"/>
    <w:rsid w:val="00BB5447"/>
    <w:rsid w:val="00BB5BBF"/>
    <w:rsid w:val="00BB67B0"/>
    <w:rsid w:val="00BB7502"/>
    <w:rsid w:val="00BB7949"/>
    <w:rsid w:val="00BC0053"/>
    <w:rsid w:val="00BC0592"/>
    <w:rsid w:val="00BC071F"/>
    <w:rsid w:val="00BC0D59"/>
    <w:rsid w:val="00BC1440"/>
    <w:rsid w:val="00BC1E35"/>
    <w:rsid w:val="00BC2F8C"/>
    <w:rsid w:val="00BC332F"/>
    <w:rsid w:val="00BC3743"/>
    <w:rsid w:val="00BC455F"/>
    <w:rsid w:val="00BC5CDF"/>
    <w:rsid w:val="00BC7D53"/>
    <w:rsid w:val="00BD0250"/>
    <w:rsid w:val="00BD0E81"/>
    <w:rsid w:val="00BD1293"/>
    <w:rsid w:val="00BD2582"/>
    <w:rsid w:val="00BD2626"/>
    <w:rsid w:val="00BD281B"/>
    <w:rsid w:val="00BD2A73"/>
    <w:rsid w:val="00BD32BF"/>
    <w:rsid w:val="00BD4151"/>
    <w:rsid w:val="00BD43B8"/>
    <w:rsid w:val="00BD4FDB"/>
    <w:rsid w:val="00BD52F6"/>
    <w:rsid w:val="00BD55F5"/>
    <w:rsid w:val="00BD57E1"/>
    <w:rsid w:val="00BD6B67"/>
    <w:rsid w:val="00BD7573"/>
    <w:rsid w:val="00BD7D64"/>
    <w:rsid w:val="00BE1620"/>
    <w:rsid w:val="00BE19B5"/>
    <w:rsid w:val="00BE25CD"/>
    <w:rsid w:val="00BE33CA"/>
    <w:rsid w:val="00BE47F8"/>
    <w:rsid w:val="00BE5A1D"/>
    <w:rsid w:val="00BE5D24"/>
    <w:rsid w:val="00BE5D42"/>
    <w:rsid w:val="00BE6361"/>
    <w:rsid w:val="00BE71A5"/>
    <w:rsid w:val="00BE7659"/>
    <w:rsid w:val="00BE7CC0"/>
    <w:rsid w:val="00BF02E3"/>
    <w:rsid w:val="00BF1BC5"/>
    <w:rsid w:val="00BF304E"/>
    <w:rsid w:val="00BF34E6"/>
    <w:rsid w:val="00BF3C03"/>
    <w:rsid w:val="00BF445A"/>
    <w:rsid w:val="00BF56F1"/>
    <w:rsid w:val="00BF5C2A"/>
    <w:rsid w:val="00BF6220"/>
    <w:rsid w:val="00BF65C7"/>
    <w:rsid w:val="00BF6B10"/>
    <w:rsid w:val="00BF6F69"/>
    <w:rsid w:val="00BF7391"/>
    <w:rsid w:val="00BF79F8"/>
    <w:rsid w:val="00BF7D79"/>
    <w:rsid w:val="00C00A91"/>
    <w:rsid w:val="00C01505"/>
    <w:rsid w:val="00C01749"/>
    <w:rsid w:val="00C018D4"/>
    <w:rsid w:val="00C02166"/>
    <w:rsid w:val="00C02A6A"/>
    <w:rsid w:val="00C02F71"/>
    <w:rsid w:val="00C047EF"/>
    <w:rsid w:val="00C04ED4"/>
    <w:rsid w:val="00C05096"/>
    <w:rsid w:val="00C0549C"/>
    <w:rsid w:val="00C05643"/>
    <w:rsid w:val="00C0576A"/>
    <w:rsid w:val="00C05A65"/>
    <w:rsid w:val="00C065EF"/>
    <w:rsid w:val="00C06940"/>
    <w:rsid w:val="00C06E3E"/>
    <w:rsid w:val="00C06F46"/>
    <w:rsid w:val="00C073D7"/>
    <w:rsid w:val="00C075BF"/>
    <w:rsid w:val="00C076CA"/>
    <w:rsid w:val="00C100DC"/>
    <w:rsid w:val="00C10667"/>
    <w:rsid w:val="00C12A90"/>
    <w:rsid w:val="00C14D9E"/>
    <w:rsid w:val="00C154D9"/>
    <w:rsid w:val="00C157D4"/>
    <w:rsid w:val="00C15D45"/>
    <w:rsid w:val="00C165F2"/>
    <w:rsid w:val="00C17013"/>
    <w:rsid w:val="00C17033"/>
    <w:rsid w:val="00C1768F"/>
    <w:rsid w:val="00C208D0"/>
    <w:rsid w:val="00C21950"/>
    <w:rsid w:val="00C219AE"/>
    <w:rsid w:val="00C21E2D"/>
    <w:rsid w:val="00C2269A"/>
    <w:rsid w:val="00C22ACC"/>
    <w:rsid w:val="00C2391A"/>
    <w:rsid w:val="00C249A1"/>
    <w:rsid w:val="00C26DF8"/>
    <w:rsid w:val="00C26F9A"/>
    <w:rsid w:val="00C2723B"/>
    <w:rsid w:val="00C27454"/>
    <w:rsid w:val="00C30012"/>
    <w:rsid w:val="00C3118D"/>
    <w:rsid w:val="00C325AA"/>
    <w:rsid w:val="00C32A1F"/>
    <w:rsid w:val="00C32DB0"/>
    <w:rsid w:val="00C32DB7"/>
    <w:rsid w:val="00C33404"/>
    <w:rsid w:val="00C3346F"/>
    <w:rsid w:val="00C3387E"/>
    <w:rsid w:val="00C340B9"/>
    <w:rsid w:val="00C34557"/>
    <w:rsid w:val="00C3569E"/>
    <w:rsid w:val="00C35936"/>
    <w:rsid w:val="00C364A2"/>
    <w:rsid w:val="00C36980"/>
    <w:rsid w:val="00C36CA3"/>
    <w:rsid w:val="00C37323"/>
    <w:rsid w:val="00C37B55"/>
    <w:rsid w:val="00C40571"/>
    <w:rsid w:val="00C4071F"/>
    <w:rsid w:val="00C409C8"/>
    <w:rsid w:val="00C409E0"/>
    <w:rsid w:val="00C40CA0"/>
    <w:rsid w:val="00C43159"/>
    <w:rsid w:val="00C43C38"/>
    <w:rsid w:val="00C43DA8"/>
    <w:rsid w:val="00C43E71"/>
    <w:rsid w:val="00C43E97"/>
    <w:rsid w:val="00C4499B"/>
    <w:rsid w:val="00C449DE"/>
    <w:rsid w:val="00C45486"/>
    <w:rsid w:val="00C4548C"/>
    <w:rsid w:val="00C45A5D"/>
    <w:rsid w:val="00C461C6"/>
    <w:rsid w:val="00C4646B"/>
    <w:rsid w:val="00C467AD"/>
    <w:rsid w:val="00C46B2C"/>
    <w:rsid w:val="00C4750C"/>
    <w:rsid w:val="00C47650"/>
    <w:rsid w:val="00C479D2"/>
    <w:rsid w:val="00C50077"/>
    <w:rsid w:val="00C509F8"/>
    <w:rsid w:val="00C5100B"/>
    <w:rsid w:val="00C5128D"/>
    <w:rsid w:val="00C51685"/>
    <w:rsid w:val="00C52226"/>
    <w:rsid w:val="00C523A9"/>
    <w:rsid w:val="00C5242B"/>
    <w:rsid w:val="00C53A5D"/>
    <w:rsid w:val="00C54017"/>
    <w:rsid w:val="00C54372"/>
    <w:rsid w:val="00C54A25"/>
    <w:rsid w:val="00C54BFE"/>
    <w:rsid w:val="00C54E18"/>
    <w:rsid w:val="00C55A95"/>
    <w:rsid w:val="00C57292"/>
    <w:rsid w:val="00C57DCE"/>
    <w:rsid w:val="00C60543"/>
    <w:rsid w:val="00C61133"/>
    <w:rsid w:val="00C61397"/>
    <w:rsid w:val="00C6142C"/>
    <w:rsid w:val="00C622B6"/>
    <w:rsid w:val="00C63465"/>
    <w:rsid w:val="00C634EA"/>
    <w:rsid w:val="00C63607"/>
    <w:rsid w:val="00C638CB"/>
    <w:rsid w:val="00C63FAD"/>
    <w:rsid w:val="00C642A3"/>
    <w:rsid w:val="00C64450"/>
    <w:rsid w:val="00C654A2"/>
    <w:rsid w:val="00C65E72"/>
    <w:rsid w:val="00C66B3B"/>
    <w:rsid w:val="00C66BA6"/>
    <w:rsid w:val="00C66D55"/>
    <w:rsid w:val="00C671A8"/>
    <w:rsid w:val="00C67672"/>
    <w:rsid w:val="00C6780A"/>
    <w:rsid w:val="00C67825"/>
    <w:rsid w:val="00C67B8E"/>
    <w:rsid w:val="00C703AC"/>
    <w:rsid w:val="00C709BA"/>
    <w:rsid w:val="00C70A54"/>
    <w:rsid w:val="00C710A1"/>
    <w:rsid w:val="00C712CB"/>
    <w:rsid w:val="00C715BF"/>
    <w:rsid w:val="00C71CE3"/>
    <w:rsid w:val="00C7272C"/>
    <w:rsid w:val="00C730C1"/>
    <w:rsid w:val="00C73408"/>
    <w:rsid w:val="00C73C14"/>
    <w:rsid w:val="00C7478E"/>
    <w:rsid w:val="00C74ED1"/>
    <w:rsid w:val="00C75396"/>
    <w:rsid w:val="00C75A44"/>
    <w:rsid w:val="00C761CC"/>
    <w:rsid w:val="00C76D4E"/>
    <w:rsid w:val="00C7740B"/>
    <w:rsid w:val="00C77DEA"/>
    <w:rsid w:val="00C82C1C"/>
    <w:rsid w:val="00C833DE"/>
    <w:rsid w:val="00C83FFC"/>
    <w:rsid w:val="00C85E65"/>
    <w:rsid w:val="00C864F6"/>
    <w:rsid w:val="00C867A5"/>
    <w:rsid w:val="00C86914"/>
    <w:rsid w:val="00C86A94"/>
    <w:rsid w:val="00C86F17"/>
    <w:rsid w:val="00C873B5"/>
    <w:rsid w:val="00C90585"/>
    <w:rsid w:val="00C908F6"/>
    <w:rsid w:val="00C90D68"/>
    <w:rsid w:val="00C91031"/>
    <w:rsid w:val="00C91259"/>
    <w:rsid w:val="00C91630"/>
    <w:rsid w:val="00C9167E"/>
    <w:rsid w:val="00C91B03"/>
    <w:rsid w:val="00C91BD0"/>
    <w:rsid w:val="00C927E1"/>
    <w:rsid w:val="00C92909"/>
    <w:rsid w:val="00C92C93"/>
    <w:rsid w:val="00C934AB"/>
    <w:rsid w:val="00C9442F"/>
    <w:rsid w:val="00C953F7"/>
    <w:rsid w:val="00C96CFE"/>
    <w:rsid w:val="00C96D5A"/>
    <w:rsid w:val="00C97347"/>
    <w:rsid w:val="00C975D3"/>
    <w:rsid w:val="00C97DF9"/>
    <w:rsid w:val="00CA08F1"/>
    <w:rsid w:val="00CA107B"/>
    <w:rsid w:val="00CA235C"/>
    <w:rsid w:val="00CA2D04"/>
    <w:rsid w:val="00CA4CA1"/>
    <w:rsid w:val="00CA52D8"/>
    <w:rsid w:val="00CA5BA7"/>
    <w:rsid w:val="00CA5E36"/>
    <w:rsid w:val="00CA7450"/>
    <w:rsid w:val="00CB0297"/>
    <w:rsid w:val="00CB2128"/>
    <w:rsid w:val="00CB22F4"/>
    <w:rsid w:val="00CB29FE"/>
    <w:rsid w:val="00CB2A46"/>
    <w:rsid w:val="00CB33C0"/>
    <w:rsid w:val="00CB46F3"/>
    <w:rsid w:val="00CB49F0"/>
    <w:rsid w:val="00CB5183"/>
    <w:rsid w:val="00CB52A4"/>
    <w:rsid w:val="00CB60BD"/>
    <w:rsid w:val="00CB61E0"/>
    <w:rsid w:val="00CB624B"/>
    <w:rsid w:val="00CB6972"/>
    <w:rsid w:val="00CB6C5C"/>
    <w:rsid w:val="00CC070D"/>
    <w:rsid w:val="00CC0D10"/>
    <w:rsid w:val="00CC1678"/>
    <w:rsid w:val="00CC1BEE"/>
    <w:rsid w:val="00CC29B3"/>
    <w:rsid w:val="00CC3201"/>
    <w:rsid w:val="00CC322A"/>
    <w:rsid w:val="00CC343E"/>
    <w:rsid w:val="00CC3E0B"/>
    <w:rsid w:val="00CC46B9"/>
    <w:rsid w:val="00CC4D8F"/>
    <w:rsid w:val="00CC51F6"/>
    <w:rsid w:val="00CC60A7"/>
    <w:rsid w:val="00CC691C"/>
    <w:rsid w:val="00CC697F"/>
    <w:rsid w:val="00CC7F92"/>
    <w:rsid w:val="00CD116E"/>
    <w:rsid w:val="00CD1316"/>
    <w:rsid w:val="00CD1FBF"/>
    <w:rsid w:val="00CD28C9"/>
    <w:rsid w:val="00CD2C94"/>
    <w:rsid w:val="00CD4C18"/>
    <w:rsid w:val="00CD4D4B"/>
    <w:rsid w:val="00CD5077"/>
    <w:rsid w:val="00CD5A40"/>
    <w:rsid w:val="00CD6DE2"/>
    <w:rsid w:val="00CD6FA3"/>
    <w:rsid w:val="00CD70F7"/>
    <w:rsid w:val="00CD7156"/>
    <w:rsid w:val="00CD71F5"/>
    <w:rsid w:val="00CD74E0"/>
    <w:rsid w:val="00CE0025"/>
    <w:rsid w:val="00CE0132"/>
    <w:rsid w:val="00CE12E6"/>
    <w:rsid w:val="00CE191E"/>
    <w:rsid w:val="00CE1A27"/>
    <w:rsid w:val="00CE1A90"/>
    <w:rsid w:val="00CE1F2B"/>
    <w:rsid w:val="00CE1FBE"/>
    <w:rsid w:val="00CE29AA"/>
    <w:rsid w:val="00CE2A51"/>
    <w:rsid w:val="00CE2BF5"/>
    <w:rsid w:val="00CE318F"/>
    <w:rsid w:val="00CE3C1C"/>
    <w:rsid w:val="00CE61C9"/>
    <w:rsid w:val="00CE6901"/>
    <w:rsid w:val="00CF033B"/>
    <w:rsid w:val="00CF051B"/>
    <w:rsid w:val="00CF0E9E"/>
    <w:rsid w:val="00CF1FDC"/>
    <w:rsid w:val="00CF2271"/>
    <w:rsid w:val="00CF3026"/>
    <w:rsid w:val="00CF304C"/>
    <w:rsid w:val="00CF37F5"/>
    <w:rsid w:val="00CF3A65"/>
    <w:rsid w:val="00CF4443"/>
    <w:rsid w:val="00CF44FD"/>
    <w:rsid w:val="00CF493E"/>
    <w:rsid w:val="00CF4CC5"/>
    <w:rsid w:val="00CF61F9"/>
    <w:rsid w:val="00CF64AF"/>
    <w:rsid w:val="00CF6B28"/>
    <w:rsid w:val="00CF6FC5"/>
    <w:rsid w:val="00CF7AD0"/>
    <w:rsid w:val="00D00CA1"/>
    <w:rsid w:val="00D01537"/>
    <w:rsid w:val="00D0162B"/>
    <w:rsid w:val="00D017BD"/>
    <w:rsid w:val="00D032A1"/>
    <w:rsid w:val="00D03496"/>
    <w:rsid w:val="00D03735"/>
    <w:rsid w:val="00D048D6"/>
    <w:rsid w:val="00D04930"/>
    <w:rsid w:val="00D05BEC"/>
    <w:rsid w:val="00D06D0A"/>
    <w:rsid w:val="00D070F1"/>
    <w:rsid w:val="00D101F5"/>
    <w:rsid w:val="00D132FB"/>
    <w:rsid w:val="00D13635"/>
    <w:rsid w:val="00D1397B"/>
    <w:rsid w:val="00D13DF0"/>
    <w:rsid w:val="00D14569"/>
    <w:rsid w:val="00D15581"/>
    <w:rsid w:val="00D15BC0"/>
    <w:rsid w:val="00D16937"/>
    <w:rsid w:val="00D16E4B"/>
    <w:rsid w:val="00D1773F"/>
    <w:rsid w:val="00D209F2"/>
    <w:rsid w:val="00D2179F"/>
    <w:rsid w:val="00D21C94"/>
    <w:rsid w:val="00D21F6F"/>
    <w:rsid w:val="00D2253D"/>
    <w:rsid w:val="00D22755"/>
    <w:rsid w:val="00D23AF2"/>
    <w:rsid w:val="00D23C61"/>
    <w:rsid w:val="00D2409D"/>
    <w:rsid w:val="00D24819"/>
    <w:rsid w:val="00D24E91"/>
    <w:rsid w:val="00D25B60"/>
    <w:rsid w:val="00D25DD1"/>
    <w:rsid w:val="00D26688"/>
    <w:rsid w:val="00D2720C"/>
    <w:rsid w:val="00D272CE"/>
    <w:rsid w:val="00D2762E"/>
    <w:rsid w:val="00D27729"/>
    <w:rsid w:val="00D30040"/>
    <w:rsid w:val="00D30346"/>
    <w:rsid w:val="00D30C30"/>
    <w:rsid w:val="00D30C91"/>
    <w:rsid w:val="00D30DAA"/>
    <w:rsid w:val="00D31777"/>
    <w:rsid w:val="00D321C0"/>
    <w:rsid w:val="00D32268"/>
    <w:rsid w:val="00D327DF"/>
    <w:rsid w:val="00D328E2"/>
    <w:rsid w:val="00D33559"/>
    <w:rsid w:val="00D335E5"/>
    <w:rsid w:val="00D3542D"/>
    <w:rsid w:val="00D36214"/>
    <w:rsid w:val="00D3689A"/>
    <w:rsid w:val="00D369DE"/>
    <w:rsid w:val="00D37723"/>
    <w:rsid w:val="00D37853"/>
    <w:rsid w:val="00D40028"/>
    <w:rsid w:val="00D415D1"/>
    <w:rsid w:val="00D41EDC"/>
    <w:rsid w:val="00D427E4"/>
    <w:rsid w:val="00D42EF5"/>
    <w:rsid w:val="00D4428C"/>
    <w:rsid w:val="00D44362"/>
    <w:rsid w:val="00D44470"/>
    <w:rsid w:val="00D45739"/>
    <w:rsid w:val="00D45C6A"/>
    <w:rsid w:val="00D46738"/>
    <w:rsid w:val="00D4682C"/>
    <w:rsid w:val="00D470F0"/>
    <w:rsid w:val="00D47349"/>
    <w:rsid w:val="00D47B6F"/>
    <w:rsid w:val="00D50002"/>
    <w:rsid w:val="00D504C7"/>
    <w:rsid w:val="00D51516"/>
    <w:rsid w:val="00D517C5"/>
    <w:rsid w:val="00D51A30"/>
    <w:rsid w:val="00D526B9"/>
    <w:rsid w:val="00D5335E"/>
    <w:rsid w:val="00D54340"/>
    <w:rsid w:val="00D551A3"/>
    <w:rsid w:val="00D55248"/>
    <w:rsid w:val="00D571ED"/>
    <w:rsid w:val="00D6019F"/>
    <w:rsid w:val="00D60BC5"/>
    <w:rsid w:val="00D60FC2"/>
    <w:rsid w:val="00D61227"/>
    <w:rsid w:val="00D65A45"/>
    <w:rsid w:val="00D66ADA"/>
    <w:rsid w:val="00D67394"/>
    <w:rsid w:val="00D67632"/>
    <w:rsid w:val="00D6763D"/>
    <w:rsid w:val="00D705E6"/>
    <w:rsid w:val="00D71527"/>
    <w:rsid w:val="00D723F7"/>
    <w:rsid w:val="00D72C00"/>
    <w:rsid w:val="00D735A5"/>
    <w:rsid w:val="00D73616"/>
    <w:rsid w:val="00D7451A"/>
    <w:rsid w:val="00D74995"/>
    <w:rsid w:val="00D749DE"/>
    <w:rsid w:val="00D74F1D"/>
    <w:rsid w:val="00D77FE1"/>
    <w:rsid w:val="00D802AF"/>
    <w:rsid w:val="00D804DB"/>
    <w:rsid w:val="00D8172C"/>
    <w:rsid w:val="00D818F6"/>
    <w:rsid w:val="00D82D6C"/>
    <w:rsid w:val="00D83961"/>
    <w:rsid w:val="00D84141"/>
    <w:rsid w:val="00D844CA"/>
    <w:rsid w:val="00D85987"/>
    <w:rsid w:val="00D85DA9"/>
    <w:rsid w:val="00D869C7"/>
    <w:rsid w:val="00D8774C"/>
    <w:rsid w:val="00D909E2"/>
    <w:rsid w:val="00D90DA3"/>
    <w:rsid w:val="00D90E8C"/>
    <w:rsid w:val="00D91114"/>
    <w:rsid w:val="00D91D7E"/>
    <w:rsid w:val="00D927DE"/>
    <w:rsid w:val="00D928E7"/>
    <w:rsid w:val="00D92D07"/>
    <w:rsid w:val="00D9379A"/>
    <w:rsid w:val="00D93DCE"/>
    <w:rsid w:val="00D94936"/>
    <w:rsid w:val="00D9493E"/>
    <w:rsid w:val="00D95D8F"/>
    <w:rsid w:val="00D95E30"/>
    <w:rsid w:val="00D966C6"/>
    <w:rsid w:val="00D97396"/>
    <w:rsid w:val="00D97DD6"/>
    <w:rsid w:val="00DA00E6"/>
    <w:rsid w:val="00DA15A6"/>
    <w:rsid w:val="00DA30E2"/>
    <w:rsid w:val="00DA37E2"/>
    <w:rsid w:val="00DA424C"/>
    <w:rsid w:val="00DA4AE6"/>
    <w:rsid w:val="00DA4B80"/>
    <w:rsid w:val="00DA4F8A"/>
    <w:rsid w:val="00DA6589"/>
    <w:rsid w:val="00DA69E5"/>
    <w:rsid w:val="00DA6F07"/>
    <w:rsid w:val="00DB0209"/>
    <w:rsid w:val="00DB08D3"/>
    <w:rsid w:val="00DB18AB"/>
    <w:rsid w:val="00DB227A"/>
    <w:rsid w:val="00DB27E0"/>
    <w:rsid w:val="00DB293B"/>
    <w:rsid w:val="00DB2DA3"/>
    <w:rsid w:val="00DB363E"/>
    <w:rsid w:val="00DB3BD8"/>
    <w:rsid w:val="00DB4252"/>
    <w:rsid w:val="00DB43D9"/>
    <w:rsid w:val="00DB4A07"/>
    <w:rsid w:val="00DB4A2A"/>
    <w:rsid w:val="00DB4F60"/>
    <w:rsid w:val="00DB5278"/>
    <w:rsid w:val="00DB5518"/>
    <w:rsid w:val="00DB5FDA"/>
    <w:rsid w:val="00DB6B39"/>
    <w:rsid w:val="00DB6DC4"/>
    <w:rsid w:val="00DB7194"/>
    <w:rsid w:val="00DC009E"/>
    <w:rsid w:val="00DC0392"/>
    <w:rsid w:val="00DC1219"/>
    <w:rsid w:val="00DC12B8"/>
    <w:rsid w:val="00DC165B"/>
    <w:rsid w:val="00DC1D65"/>
    <w:rsid w:val="00DC200D"/>
    <w:rsid w:val="00DC26E4"/>
    <w:rsid w:val="00DC28BD"/>
    <w:rsid w:val="00DC2EFF"/>
    <w:rsid w:val="00DC3284"/>
    <w:rsid w:val="00DC3297"/>
    <w:rsid w:val="00DC4058"/>
    <w:rsid w:val="00DC4BD1"/>
    <w:rsid w:val="00DC5DA7"/>
    <w:rsid w:val="00DC5E4E"/>
    <w:rsid w:val="00DC64F8"/>
    <w:rsid w:val="00DC665D"/>
    <w:rsid w:val="00DC6879"/>
    <w:rsid w:val="00DD0158"/>
    <w:rsid w:val="00DD06AD"/>
    <w:rsid w:val="00DD0A89"/>
    <w:rsid w:val="00DD12CB"/>
    <w:rsid w:val="00DD135E"/>
    <w:rsid w:val="00DD2824"/>
    <w:rsid w:val="00DD289E"/>
    <w:rsid w:val="00DD4123"/>
    <w:rsid w:val="00DD4632"/>
    <w:rsid w:val="00DD4BE6"/>
    <w:rsid w:val="00DD50BB"/>
    <w:rsid w:val="00DD6B0E"/>
    <w:rsid w:val="00DD6DF9"/>
    <w:rsid w:val="00DD72C9"/>
    <w:rsid w:val="00DD7568"/>
    <w:rsid w:val="00DD7C4B"/>
    <w:rsid w:val="00DE1986"/>
    <w:rsid w:val="00DE25F8"/>
    <w:rsid w:val="00DE28C8"/>
    <w:rsid w:val="00DE2E61"/>
    <w:rsid w:val="00DE31B6"/>
    <w:rsid w:val="00DE39CD"/>
    <w:rsid w:val="00DE3D4C"/>
    <w:rsid w:val="00DE418F"/>
    <w:rsid w:val="00DE4852"/>
    <w:rsid w:val="00DE4B41"/>
    <w:rsid w:val="00DE4F6B"/>
    <w:rsid w:val="00DE51CE"/>
    <w:rsid w:val="00DE537F"/>
    <w:rsid w:val="00DE5CA0"/>
    <w:rsid w:val="00DE602E"/>
    <w:rsid w:val="00DE66C2"/>
    <w:rsid w:val="00DE6ADB"/>
    <w:rsid w:val="00DE7572"/>
    <w:rsid w:val="00DE799B"/>
    <w:rsid w:val="00DF0038"/>
    <w:rsid w:val="00DF10F2"/>
    <w:rsid w:val="00DF1D03"/>
    <w:rsid w:val="00DF240F"/>
    <w:rsid w:val="00DF3CDA"/>
    <w:rsid w:val="00DF4277"/>
    <w:rsid w:val="00DF45C0"/>
    <w:rsid w:val="00DF4A54"/>
    <w:rsid w:val="00DF5094"/>
    <w:rsid w:val="00DF632B"/>
    <w:rsid w:val="00DF6851"/>
    <w:rsid w:val="00E00C3A"/>
    <w:rsid w:val="00E0191B"/>
    <w:rsid w:val="00E01B30"/>
    <w:rsid w:val="00E01B7E"/>
    <w:rsid w:val="00E021CC"/>
    <w:rsid w:val="00E02614"/>
    <w:rsid w:val="00E02E46"/>
    <w:rsid w:val="00E03547"/>
    <w:rsid w:val="00E037AC"/>
    <w:rsid w:val="00E039A5"/>
    <w:rsid w:val="00E03DA2"/>
    <w:rsid w:val="00E04863"/>
    <w:rsid w:val="00E048B0"/>
    <w:rsid w:val="00E04C49"/>
    <w:rsid w:val="00E0616B"/>
    <w:rsid w:val="00E06968"/>
    <w:rsid w:val="00E06AC1"/>
    <w:rsid w:val="00E07201"/>
    <w:rsid w:val="00E10B0D"/>
    <w:rsid w:val="00E119B3"/>
    <w:rsid w:val="00E132F3"/>
    <w:rsid w:val="00E13B0F"/>
    <w:rsid w:val="00E14882"/>
    <w:rsid w:val="00E14EE9"/>
    <w:rsid w:val="00E1515F"/>
    <w:rsid w:val="00E15931"/>
    <w:rsid w:val="00E15B7E"/>
    <w:rsid w:val="00E15EEE"/>
    <w:rsid w:val="00E16491"/>
    <w:rsid w:val="00E17A41"/>
    <w:rsid w:val="00E200E4"/>
    <w:rsid w:val="00E2029E"/>
    <w:rsid w:val="00E20424"/>
    <w:rsid w:val="00E21194"/>
    <w:rsid w:val="00E21454"/>
    <w:rsid w:val="00E21626"/>
    <w:rsid w:val="00E218A9"/>
    <w:rsid w:val="00E22520"/>
    <w:rsid w:val="00E228B7"/>
    <w:rsid w:val="00E22B84"/>
    <w:rsid w:val="00E24BE8"/>
    <w:rsid w:val="00E24E32"/>
    <w:rsid w:val="00E25D38"/>
    <w:rsid w:val="00E263AD"/>
    <w:rsid w:val="00E26C47"/>
    <w:rsid w:val="00E27107"/>
    <w:rsid w:val="00E27AB2"/>
    <w:rsid w:val="00E3086B"/>
    <w:rsid w:val="00E317B1"/>
    <w:rsid w:val="00E3184C"/>
    <w:rsid w:val="00E31ABD"/>
    <w:rsid w:val="00E31AD6"/>
    <w:rsid w:val="00E31B52"/>
    <w:rsid w:val="00E31C9D"/>
    <w:rsid w:val="00E320AD"/>
    <w:rsid w:val="00E3246E"/>
    <w:rsid w:val="00E33233"/>
    <w:rsid w:val="00E339AD"/>
    <w:rsid w:val="00E33BA5"/>
    <w:rsid w:val="00E371FB"/>
    <w:rsid w:val="00E3734F"/>
    <w:rsid w:val="00E37866"/>
    <w:rsid w:val="00E37912"/>
    <w:rsid w:val="00E37FE7"/>
    <w:rsid w:val="00E4059A"/>
    <w:rsid w:val="00E4140C"/>
    <w:rsid w:val="00E42837"/>
    <w:rsid w:val="00E43132"/>
    <w:rsid w:val="00E43169"/>
    <w:rsid w:val="00E43821"/>
    <w:rsid w:val="00E43A7E"/>
    <w:rsid w:val="00E44FD3"/>
    <w:rsid w:val="00E451AD"/>
    <w:rsid w:val="00E46330"/>
    <w:rsid w:val="00E46C92"/>
    <w:rsid w:val="00E47A0A"/>
    <w:rsid w:val="00E47FD8"/>
    <w:rsid w:val="00E50481"/>
    <w:rsid w:val="00E5055D"/>
    <w:rsid w:val="00E510D8"/>
    <w:rsid w:val="00E524BE"/>
    <w:rsid w:val="00E52DE2"/>
    <w:rsid w:val="00E52E6D"/>
    <w:rsid w:val="00E530DC"/>
    <w:rsid w:val="00E53127"/>
    <w:rsid w:val="00E532B8"/>
    <w:rsid w:val="00E534B7"/>
    <w:rsid w:val="00E5432C"/>
    <w:rsid w:val="00E547F0"/>
    <w:rsid w:val="00E547F2"/>
    <w:rsid w:val="00E549BF"/>
    <w:rsid w:val="00E553CB"/>
    <w:rsid w:val="00E55A9D"/>
    <w:rsid w:val="00E55B88"/>
    <w:rsid w:val="00E561B2"/>
    <w:rsid w:val="00E56E7E"/>
    <w:rsid w:val="00E57D54"/>
    <w:rsid w:val="00E60154"/>
    <w:rsid w:val="00E60572"/>
    <w:rsid w:val="00E61661"/>
    <w:rsid w:val="00E62212"/>
    <w:rsid w:val="00E624E0"/>
    <w:rsid w:val="00E6279E"/>
    <w:rsid w:val="00E629BC"/>
    <w:rsid w:val="00E639F5"/>
    <w:rsid w:val="00E646CE"/>
    <w:rsid w:val="00E652E8"/>
    <w:rsid w:val="00E65D01"/>
    <w:rsid w:val="00E65F04"/>
    <w:rsid w:val="00E67E9E"/>
    <w:rsid w:val="00E709E7"/>
    <w:rsid w:val="00E70A6C"/>
    <w:rsid w:val="00E70D0A"/>
    <w:rsid w:val="00E71250"/>
    <w:rsid w:val="00E721A8"/>
    <w:rsid w:val="00E72909"/>
    <w:rsid w:val="00E73388"/>
    <w:rsid w:val="00E73724"/>
    <w:rsid w:val="00E737B2"/>
    <w:rsid w:val="00E74136"/>
    <w:rsid w:val="00E74A43"/>
    <w:rsid w:val="00E74E94"/>
    <w:rsid w:val="00E75381"/>
    <w:rsid w:val="00E761E0"/>
    <w:rsid w:val="00E7624C"/>
    <w:rsid w:val="00E7627D"/>
    <w:rsid w:val="00E76D03"/>
    <w:rsid w:val="00E7748D"/>
    <w:rsid w:val="00E801F5"/>
    <w:rsid w:val="00E81476"/>
    <w:rsid w:val="00E81FC2"/>
    <w:rsid w:val="00E82868"/>
    <w:rsid w:val="00E83473"/>
    <w:rsid w:val="00E83B85"/>
    <w:rsid w:val="00E83F11"/>
    <w:rsid w:val="00E85406"/>
    <w:rsid w:val="00E85689"/>
    <w:rsid w:val="00E8654C"/>
    <w:rsid w:val="00E9000A"/>
    <w:rsid w:val="00E90939"/>
    <w:rsid w:val="00E9172F"/>
    <w:rsid w:val="00E91B56"/>
    <w:rsid w:val="00E91D2F"/>
    <w:rsid w:val="00E91FD2"/>
    <w:rsid w:val="00E92D16"/>
    <w:rsid w:val="00E93144"/>
    <w:rsid w:val="00E95578"/>
    <w:rsid w:val="00E95E29"/>
    <w:rsid w:val="00E96DFE"/>
    <w:rsid w:val="00E97084"/>
    <w:rsid w:val="00E97B03"/>
    <w:rsid w:val="00EA05B7"/>
    <w:rsid w:val="00EA07FE"/>
    <w:rsid w:val="00EA17E2"/>
    <w:rsid w:val="00EA1A9C"/>
    <w:rsid w:val="00EA4ED3"/>
    <w:rsid w:val="00EA5426"/>
    <w:rsid w:val="00EA6D2B"/>
    <w:rsid w:val="00EA7CB7"/>
    <w:rsid w:val="00EA7CBF"/>
    <w:rsid w:val="00EB024C"/>
    <w:rsid w:val="00EB02EB"/>
    <w:rsid w:val="00EB12F2"/>
    <w:rsid w:val="00EB14FC"/>
    <w:rsid w:val="00EB1DA9"/>
    <w:rsid w:val="00EB1FDD"/>
    <w:rsid w:val="00EB21EB"/>
    <w:rsid w:val="00EB2729"/>
    <w:rsid w:val="00EB28C3"/>
    <w:rsid w:val="00EB3229"/>
    <w:rsid w:val="00EB32FB"/>
    <w:rsid w:val="00EB388D"/>
    <w:rsid w:val="00EB4438"/>
    <w:rsid w:val="00EB4E6F"/>
    <w:rsid w:val="00EB55AF"/>
    <w:rsid w:val="00EB55D7"/>
    <w:rsid w:val="00EB5BA4"/>
    <w:rsid w:val="00EB6669"/>
    <w:rsid w:val="00EB761E"/>
    <w:rsid w:val="00EB7675"/>
    <w:rsid w:val="00EC0019"/>
    <w:rsid w:val="00EC149A"/>
    <w:rsid w:val="00EC1FBB"/>
    <w:rsid w:val="00EC2207"/>
    <w:rsid w:val="00EC2C77"/>
    <w:rsid w:val="00EC2F9E"/>
    <w:rsid w:val="00EC3A03"/>
    <w:rsid w:val="00EC5FE9"/>
    <w:rsid w:val="00EC6511"/>
    <w:rsid w:val="00EC7DC9"/>
    <w:rsid w:val="00ED0AA4"/>
    <w:rsid w:val="00ED1567"/>
    <w:rsid w:val="00ED1A7F"/>
    <w:rsid w:val="00ED24F6"/>
    <w:rsid w:val="00ED2797"/>
    <w:rsid w:val="00ED27A6"/>
    <w:rsid w:val="00ED28FC"/>
    <w:rsid w:val="00ED2D65"/>
    <w:rsid w:val="00ED3BE5"/>
    <w:rsid w:val="00ED4682"/>
    <w:rsid w:val="00ED4BBA"/>
    <w:rsid w:val="00ED5349"/>
    <w:rsid w:val="00ED5AE9"/>
    <w:rsid w:val="00ED5F55"/>
    <w:rsid w:val="00ED65D2"/>
    <w:rsid w:val="00ED692A"/>
    <w:rsid w:val="00ED708F"/>
    <w:rsid w:val="00ED78EE"/>
    <w:rsid w:val="00ED79E9"/>
    <w:rsid w:val="00ED7CB5"/>
    <w:rsid w:val="00ED7EA3"/>
    <w:rsid w:val="00EE0A54"/>
    <w:rsid w:val="00EE1048"/>
    <w:rsid w:val="00EE162F"/>
    <w:rsid w:val="00EE19EC"/>
    <w:rsid w:val="00EE1EF4"/>
    <w:rsid w:val="00EE2373"/>
    <w:rsid w:val="00EE24DF"/>
    <w:rsid w:val="00EE2AC9"/>
    <w:rsid w:val="00EE30EC"/>
    <w:rsid w:val="00EE33EF"/>
    <w:rsid w:val="00EE387C"/>
    <w:rsid w:val="00EE399D"/>
    <w:rsid w:val="00EE3BF0"/>
    <w:rsid w:val="00EE4139"/>
    <w:rsid w:val="00EE49CB"/>
    <w:rsid w:val="00EE4C99"/>
    <w:rsid w:val="00EE4DB9"/>
    <w:rsid w:val="00EE4F6F"/>
    <w:rsid w:val="00EE56EF"/>
    <w:rsid w:val="00EE5F1D"/>
    <w:rsid w:val="00EE62C7"/>
    <w:rsid w:val="00EE6563"/>
    <w:rsid w:val="00EE73BA"/>
    <w:rsid w:val="00EF02A0"/>
    <w:rsid w:val="00EF0707"/>
    <w:rsid w:val="00EF0D8E"/>
    <w:rsid w:val="00EF1267"/>
    <w:rsid w:val="00EF1DF3"/>
    <w:rsid w:val="00EF1FFF"/>
    <w:rsid w:val="00EF2DED"/>
    <w:rsid w:val="00EF32E2"/>
    <w:rsid w:val="00EF32F8"/>
    <w:rsid w:val="00EF3546"/>
    <w:rsid w:val="00EF391C"/>
    <w:rsid w:val="00EF394A"/>
    <w:rsid w:val="00EF4AC8"/>
    <w:rsid w:val="00EF4F1F"/>
    <w:rsid w:val="00EF58B9"/>
    <w:rsid w:val="00EF62A7"/>
    <w:rsid w:val="00EF7035"/>
    <w:rsid w:val="00EF7055"/>
    <w:rsid w:val="00EF707B"/>
    <w:rsid w:val="00EF7999"/>
    <w:rsid w:val="00F0024E"/>
    <w:rsid w:val="00F00373"/>
    <w:rsid w:val="00F0059F"/>
    <w:rsid w:val="00F00B08"/>
    <w:rsid w:val="00F00B26"/>
    <w:rsid w:val="00F01330"/>
    <w:rsid w:val="00F01443"/>
    <w:rsid w:val="00F014A8"/>
    <w:rsid w:val="00F01A5D"/>
    <w:rsid w:val="00F0208A"/>
    <w:rsid w:val="00F02A7F"/>
    <w:rsid w:val="00F02BDC"/>
    <w:rsid w:val="00F030D8"/>
    <w:rsid w:val="00F03686"/>
    <w:rsid w:val="00F039A8"/>
    <w:rsid w:val="00F039AA"/>
    <w:rsid w:val="00F0445C"/>
    <w:rsid w:val="00F0452C"/>
    <w:rsid w:val="00F048DE"/>
    <w:rsid w:val="00F052A9"/>
    <w:rsid w:val="00F0530A"/>
    <w:rsid w:val="00F0583C"/>
    <w:rsid w:val="00F0584F"/>
    <w:rsid w:val="00F06180"/>
    <w:rsid w:val="00F061A8"/>
    <w:rsid w:val="00F06B66"/>
    <w:rsid w:val="00F07A41"/>
    <w:rsid w:val="00F10B56"/>
    <w:rsid w:val="00F10DBC"/>
    <w:rsid w:val="00F1186E"/>
    <w:rsid w:val="00F125BE"/>
    <w:rsid w:val="00F12CFE"/>
    <w:rsid w:val="00F13315"/>
    <w:rsid w:val="00F14478"/>
    <w:rsid w:val="00F14940"/>
    <w:rsid w:val="00F1577D"/>
    <w:rsid w:val="00F157FD"/>
    <w:rsid w:val="00F15AEF"/>
    <w:rsid w:val="00F15C28"/>
    <w:rsid w:val="00F16207"/>
    <w:rsid w:val="00F16532"/>
    <w:rsid w:val="00F1781C"/>
    <w:rsid w:val="00F17841"/>
    <w:rsid w:val="00F17BC3"/>
    <w:rsid w:val="00F17D04"/>
    <w:rsid w:val="00F20064"/>
    <w:rsid w:val="00F2128C"/>
    <w:rsid w:val="00F219C2"/>
    <w:rsid w:val="00F21AEF"/>
    <w:rsid w:val="00F22043"/>
    <w:rsid w:val="00F220EE"/>
    <w:rsid w:val="00F2305E"/>
    <w:rsid w:val="00F2337D"/>
    <w:rsid w:val="00F23590"/>
    <w:rsid w:val="00F23BE3"/>
    <w:rsid w:val="00F23E1B"/>
    <w:rsid w:val="00F2445F"/>
    <w:rsid w:val="00F24836"/>
    <w:rsid w:val="00F251A9"/>
    <w:rsid w:val="00F251E9"/>
    <w:rsid w:val="00F25334"/>
    <w:rsid w:val="00F2551D"/>
    <w:rsid w:val="00F25551"/>
    <w:rsid w:val="00F255B5"/>
    <w:rsid w:val="00F25603"/>
    <w:rsid w:val="00F25EA1"/>
    <w:rsid w:val="00F25EB8"/>
    <w:rsid w:val="00F2794B"/>
    <w:rsid w:val="00F27D8E"/>
    <w:rsid w:val="00F3041C"/>
    <w:rsid w:val="00F30A78"/>
    <w:rsid w:val="00F32009"/>
    <w:rsid w:val="00F32075"/>
    <w:rsid w:val="00F32746"/>
    <w:rsid w:val="00F33275"/>
    <w:rsid w:val="00F3338F"/>
    <w:rsid w:val="00F3432D"/>
    <w:rsid w:val="00F3543D"/>
    <w:rsid w:val="00F3550E"/>
    <w:rsid w:val="00F3552B"/>
    <w:rsid w:val="00F35612"/>
    <w:rsid w:val="00F3599F"/>
    <w:rsid w:val="00F366AC"/>
    <w:rsid w:val="00F371F5"/>
    <w:rsid w:val="00F37794"/>
    <w:rsid w:val="00F37A8D"/>
    <w:rsid w:val="00F400FB"/>
    <w:rsid w:val="00F43743"/>
    <w:rsid w:val="00F43B91"/>
    <w:rsid w:val="00F44E5D"/>
    <w:rsid w:val="00F45141"/>
    <w:rsid w:val="00F46204"/>
    <w:rsid w:val="00F47AD4"/>
    <w:rsid w:val="00F5035F"/>
    <w:rsid w:val="00F505E6"/>
    <w:rsid w:val="00F51907"/>
    <w:rsid w:val="00F51CE4"/>
    <w:rsid w:val="00F5231D"/>
    <w:rsid w:val="00F52407"/>
    <w:rsid w:val="00F5391F"/>
    <w:rsid w:val="00F539BF"/>
    <w:rsid w:val="00F54020"/>
    <w:rsid w:val="00F540B3"/>
    <w:rsid w:val="00F5547C"/>
    <w:rsid w:val="00F55F33"/>
    <w:rsid w:val="00F56351"/>
    <w:rsid w:val="00F56CE0"/>
    <w:rsid w:val="00F5704F"/>
    <w:rsid w:val="00F57201"/>
    <w:rsid w:val="00F5787F"/>
    <w:rsid w:val="00F6079B"/>
    <w:rsid w:val="00F60986"/>
    <w:rsid w:val="00F60A8B"/>
    <w:rsid w:val="00F63507"/>
    <w:rsid w:val="00F64DD1"/>
    <w:rsid w:val="00F657BD"/>
    <w:rsid w:val="00F65E77"/>
    <w:rsid w:val="00F660E6"/>
    <w:rsid w:val="00F6633E"/>
    <w:rsid w:val="00F66B0B"/>
    <w:rsid w:val="00F6734D"/>
    <w:rsid w:val="00F67476"/>
    <w:rsid w:val="00F67870"/>
    <w:rsid w:val="00F718BB"/>
    <w:rsid w:val="00F71FA3"/>
    <w:rsid w:val="00F728A5"/>
    <w:rsid w:val="00F72EB2"/>
    <w:rsid w:val="00F73B54"/>
    <w:rsid w:val="00F73DCF"/>
    <w:rsid w:val="00F755CC"/>
    <w:rsid w:val="00F7579D"/>
    <w:rsid w:val="00F757CF"/>
    <w:rsid w:val="00F7618A"/>
    <w:rsid w:val="00F76832"/>
    <w:rsid w:val="00F80682"/>
    <w:rsid w:val="00F80ACE"/>
    <w:rsid w:val="00F80DF2"/>
    <w:rsid w:val="00F81122"/>
    <w:rsid w:val="00F817BD"/>
    <w:rsid w:val="00F819AF"/>
    <w:rsid w:val="00F81F79"/>
    <w:rsid w:val="00F82104"/>
    <w:rsid w:val="00F822FB"/>
    <w:rsid w:val="00F82735"/>
    <w:rsid w:val="00F82ABD"/>
    <w:rsid w:val="00F82B23"/>
    <w:rsid w:val="00F82C18"/>
    <w:rsid w:val="00F830D3"/>
    <w:rsid w:val="00F83851"/>
    <w:rsid w:val="00F83AC3"/>
    <w:rsid w:val="00F8478E"/>
    <w:rsid w:val="00F85037"/>
    <w:rsid w:val="00F852DA"/>
    <w:rsid w:val="00F864CA"/>
    <w:rsid w:val="00F866A1"/>
    <w:rsid w:val="00F866A8"/>
    <w:rsid w:val="00F86AA8"/>
    <w:rsid w:val="00F87062"/>
    <w:rsid w:val="00F87DC1"/>
    <w:rsid w:val="00F90C11"/>
    <w:rsid w:val="00F91400"/>
    <w:rsid w:val="00F91F70"/>
    <w:rsid w:val="00F93512"/>
    <w:rsid w:val="00F938B2"/>
    <w:rsid w:val="00F93944"/>
    <w:rsid w:val="00F94AEE"/>
    <w:rsid w:val="00F960AF"/>
    <w:rsid w:val="00F962B6"/>
    <w:rsid w:val="00F9640A"/>
    <w:rsid w:val="00F96B25"/>
    <w:rsid w:val="00F97FCC"/>
    <w:rsid w:val="00FA05D0"/>
    <w:rsid w:val="00FA0677"/>
    <w:rsid w:val="00FA0904"/>
    <w:rsid w:val="00FA153E"/>
    <w:rsid w:val="00FA1944"/>
    <w:rsid w:val="00FA1AE0"/>
    <w:rsid w:val="00FA2C93"/>
    <w:rsid w:val="00FA2ED4"/>
    <w:rsid w:val="00FA3F34"/>
    <w:rsid w:val="00FA40EF"/>
    <w:rsid w:val="00FA6650"/>
    <w:rsid w:val="00FA742B"/>
    <w:rsid w:val="00FB0158"/>
    <w:rsid w:val="00FB04D8"/>
    <w:rsid w:val="00FB0C61"/>
    <w:rsid w:val="00FB0D6E"/>
    <w:rsid w:val="00FB14DD"/>
    <w:rsid w:val="00FB155E"/>
    <w:rsid w:val="00FB28D0"/>
    <w:rsid w:val="00FB376E"/>
    <w:rsid w:val="00FB39CD"/>
    <w:rsid w:val="00FB3FCA"/>
    <w:rsid w:val="00FB3FDB"/>
    <w:rsid w:val="00FB463A"/>
    <w:rsid w:val="00FB58F1"/>
    <w:rsid w:val="00FB6305"/>
    <w:rsid w:val="00FB63D3"/>
    <w:rsid w:val="00FB67D8"/>
    <w:rsid w:val="00FB68C0"/>
    <w:rsid w:val="00FB6BAA"/>
    <w:rsid w:val="00FB6D52"/>
    <w:rsid w:val="00FB7168"/>
    <w:rsid w:val="00FB7FE2"/>
    <w:rsid w:val="00FC0455"/>
    <w:rsid w:val="00FC2D7F"/>
    <w:rsid w:val="00FC2FB5"/>
    <w:rsid w:val="00FC3D80"/>
    <w:rsid w:val="00FC5314"/>
    <w:rsid w:val="00FC6EE0"/>
    <w:rsid w:val="00FC7C69"/>
    <w:rsid w:val="00FD0359"/>
    <w:rsid w:val="00FD0396"/>
    <w:rsid w:val="00FD0E94"/>
    <w:rsid w:val="00FD1282"/>
    <w:rsid w:val="00FD1814"/>
    <w:rsid w:val="00FD22A2"/>
    <w:rsid w:val="00FD3766"/>
    <w:rsid w:val="00FD38AC"/>
    <w:rsid w:val="00FD3BD4"/>
    <w:rsid w:val="00FD442A"/>
    <w:rsid w:val="00FD4D05"/>
    <w:rsid w:val="00FD4D29"/>
    <w:rsid w:val="00FD50C6"/>
    <w:rsid w:val="00FD5E8C"/>
    <w:rsid w:val="00FD62D9"/>
    <w:rsid w:val="00FD632D"/>
    <w:rsid w:val="00FD64B3"/>
    <w:rsid w:val="00FD7D68"/>
    <w:rsid w:val="00FE09E5"/>
    <w:rsid w:val="00FE199C"/>
    <w:rsid w:val="00FE1C82"/>
    <w:rsid w:val="00FE394E"/>
    <w:rsid w:val="00FE3C9A"/>
    <w:rsid w:val="00FE3F2F"/>
    <w:rsid w:val="00FE4613"/>
    <w:rsid w:val="00FE4D8E"/>
    <w:rsid w:val="00FE549A"/>
    <w:rsid w:val="00FE5F4B"/>
    <w:rsid w:val="00FE661F"/>
    <w:rsid w:val="00FE6EA3"/>
    <w:rsid w:val="00FE725D"/>
    <w:rsid w:val="00FF03D0"/>
    <w:rsid w:val="00FF0E60"/>
    <w:rsid w:val="00FF1EC1"/>
    <w:rsid w:val="00FF2B10"/>
    <w:rsid w:val="00FF3EC5"/>
    <w:rsid w:val="00FF4C84"/>
    <w:rsid w:val="00FF4E09"/>
    <w:rsid w:val="00FF4FBD"/>
    <w:rsid w:val="00FF53B9"/>
    <w:rsid w:val="00FF5CF5"/>
    <w:rsid w:val="00FF5E4E"/>
    <w:rsid w:val="00FF6420"/>
    <w:rsid w:val="00FF69D2"/>
    <w:rsid w:val="00FF72D7"/>
    <w:rsid w:val="00FF7D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17"/>
    <w:pPr>
      <w:spacing w:after="200" w:line="276" w:lineRule="auto"/>
    </w:pPr>
  </w:style>
  <w:style w:type="paragraph" w:styleId="Heading1">
    <w:name w:val="heading 1"/>
    <w:basedOn w:val="Normal"/>
    <w:next w:val="Normal"/>
    <w:link w:val="Heading1Char"/>
    <w:uiPriority w:val="99"/>
    <w:qFormat/>
    <w:rsid w:val="00956332"/>
    <w:pPr>
      <w:keepNext/>
      <w:spacing w:after="0" w:line="240" w:lineRule="auto"/>
      <w:jc w:val="center"/>
      <w:outlineLvl w:val="0"/>
    </w:pPr>
    <w:rPr>
      <w:rFonts w:ascii="Times New Roman" w:eastAsia="Times New Roman" w:hAnsi="Times New Roman"/>
      <w:b/>
      <w:sz w:val="40"/>
      <w:szCs w:val="24"/>
      <w:lang w:val="ro-RO"/>
    </w:rPr>
  </w:style>
  <w:style w:type="paragraph" w:styleId="Heading5">
    <w:name w:val="heading 5"/>
    <w:basedOn w:val="Normal"/>
    <w:next w:val="Normal"/>
    <w:link w:val="Heading5Char"/>
    <w:uiPriority w:val="99"/>
    <w:qFormat/>
    <w:locked/>
    <w:rsid w:val="00AE5FDB"/>
    <w:pPr>
      <w:spacing w:before="240" w:after="60" w:line="240" w:lineRule="auto"/>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6332"/>
    <w:rPr>
      <w:rFonts w:ascii="Times New Roman" w:hAnsi="Times New Roman" w:cs="Times New Roman"/>
      <w:b/>
      <w:sz w:val="24"/>
      <w:szCs w:val="24"/>
      <w:lang w:val="ro-RO"/>
    </w:rPr>
  </w:style>
  <w:style w:type="character" w:customStyle="1" w:styleId="Heading5Char">
    <w:name w:val="Heading 5 Char"/>
    <w:basedOn w:val="DefaultParagraphFont"/>
    <w:link w:val="Heading5"/>
    <w:uiPriority w:val="99"/>
    <w:semiHidden/>
    <w:locked/>
    <w:rsid w:val="00866DEE"/>
    <w:rPr>
      <w:rFonts w:ascii="Calibri" w:hAnsi="Calibri" w:cs="Times New Roman"/>
      <w:b/>
      <w:bCs/>
      <w:i/>
      <w:iCs/>
      <w:sz w:val="26"/>
      <w:szCs w:val="26"/>
    </w:rPr>
  </w:style>
  <w:style w:type="paragraph" w:customStyle="1" w:styleId="DefaultText">
    <w:name w:val="Default Text"/>
    <w:basedOn w:val="Normal"/>
    <w:uiPriority w:val="99"/>
    <w:rsid w:val="00956332"/>
    <w:pPr>
      <w:spacing w:after="0" w:line="240" w:lineRule="auto"/>
    </w:pPr>
    <w:rPr>
      <w:rFonts w:ascii="Times New Roman" w:eastAsia="Times New Roman" w:hAnsi="Times New Roman"/>
      <w:sz w:val="24"/>
      <w:szCs w:val="24"/>
    </w:rPr>
  </w:style>
  <w:style w:type="paragraph" w:styleId="BodyTextIndent3">
    <w:name w:val="Body Text Indent 3"/>
    <w:basedOn w:val="Normal"/>
    <w:link w:val="BodyTextIndent3Char"/>
    <w:uiPriority w:val="99"/>
    <w:rsid w:val="00956332"/>
    <w:pPr>
      <w:spacing w:after="0" w:line="240" w:lineRule="auto"/>
      <w:ind w:left="1080"/>
      <w:jc w:val="both"/>
    </w:pPr>
    <w:rPr>
      <w:rFonts w:ascii="Times New Roman" w:eastAsia="Times New Roman" w:hAnsi="Times New Roman"/>
      <w:sz w:val="24"/>
      <w:szCs w:val="24"/>
      <w:lang w:val="es-ES"/>
    </w:rPr>
  </w:style>
  <w:style w:type="character" w:customStyle="1" w:styleId="BodyTextIndent3Char">
    <w:name w:val="Body Text Indent 3 Char"/>
    <w:basedOn w:val="DefaultParagraphFont"/>
    <w:link w:val="BodyTextIndent3"/>
    <w:uiPriority w:val="99"/>
    <w:locked/>
    <w:rsid w:val="00956332"/>
    <w:rPr>
      <w:rFonts w:ascii="Times New Roman" w:hAnsi="Times New Roman" w:cs="Times New Roman"/>
      <w:sz w:val="24"/>
      <w:szCs w:val="24"/>
      <w:lang w:val="es-ES"/>
    </w:rPr>
  </w:style>
  <w:style w:type="paragraph" w:styleId="BodyTextIndent">
    <w:name w:val="Body Text Indent"/>
    <w:basedOn w:val="Normal"/>
    <w:link w:val="BodyTextIndentChar"/>
    <w:uiPriority w:val="99"/>
    <w:semiHidden/>
    <w:rsid w:val="00B63D7E"/>
    <w:pPr>
      <w:spacing w:after="120"/>
      <w:ind w:left="283"/>
    </w:pPr>
  </w:style>
  <w:style w:type="character" w:customStyle="1" w:styleId="BodyTextIndentChar">
    <w:name w:val="Body Text Indent Char"/>
    <w:basedOn w:val="DefaultParagraphFont"/>
    <w:link w:val="BodyTextIndent"/>
    <w:uiPriority w:val="99"/>
    <w:semiHidden/>
    <w:locked/>
    <w:rsid w:val="00B63D7E"/>
    <w:rPr>
      <w:rFonts w:cs="Times New Roman"/>
      <w:sz w:val="22"/>
      <w:szCs w:val="22"/>
    </w:rPr>
  </w:style>
  <w:style w:type="paragraph" w:styleId="Header">
    <w:name w:val="header"/>
    <w:basedOn w:val="Normal"/>
    <w:link w:val="HeaderChar"/>
    <w:uiPriority w:val="99"/>
    <w:rsid w:val="00B63D7E"/>
    <w:pPr>
      <w:tabs>
        <w:tab w:val="center" w:pos="4513"/>
        <w:tab w:val="right" w:pos="9026"/>
      </w:tabs>
      <w:spacing w:after="0" w:line="240" w:lineRule="auto"/>
    </w:pPr>
    <w:rPr>
      <w:rFonts w:eastAsia="Times New Roman"/>
      <w:lang w:val="en-AU" w:eastAsia="en-AU"/>
    </w:rPr>
  </w:style>
  <w:style w:type="character" w:customStyle="1" w:styleId="HeaderChar">
    <w:name w:val="Header Char"/>
    <w:basedOn w:val="DefaultParagraphFont"/>
    <w:link w:val="Header"/>
    <w:uiPriority w:val="99"/>
    <w:locked/>
    <w:rsid w:val="00B63D7E"/>
    <w:rPr>
      <w:rFonts w:eastAsia="Times New Roman" w:cs="Times New Roman"/>
      <w:sz w:val="22"/>
      <w:szCs w:val="22"/>
      <w:lang w:val="en-AU" w:eastAsia="en-AU"/>
    </w:rPr>
  </w:style>
  <w:style w:type="character" w:customStyle="1" w:styleId="litera1">
    <w:name w:val="litera1"/>
    <w:basedOn w:val="DefaultParagraphFont"/>
    <w:uiPriority w:val="99"/>
    <w:rsid w:val="00B63D7E"/>
    <w:rPr>
      <w:rFonts w:cs="Times New Roman"/>
      <w:b/>
      <w:bCs/>
      <w:color w:val="000000"/>
    </w:rPr>
  </w:style>
  <w:style w:type="character" w:customStyle="1" w:styleId="tabel1">
    <w:name w:val="tabel1"/>
    <w:basedOn w:val="DefaultParagraphFont"/>
    <w:uiPriority w:val="99"/>
    <w:rsid w:val="00B63D7E"/>
    <w:rPr>
      <w:rFonts w:ascii="Courier New" w:hAnsi="Courier New" w:cs="Courier New"/>
      <w:color w:val="000000"/>
      <w:sz w:val="20"/>
      <w:szCs w:val="20"/>
    </w:rPr>
  </w:style>
  <w:style w:type="character" w:customStyle="1" w:styleId="nota1">
    <w:name w:val="nota1"/>
    <w:basedOn w:val="DefaultParagraphFont"/>
    <w:uiPriority w:val="99"/>
    <w:rsid w:val="00B63D7E"/>
    <w:rPr>
      <w:rFonts w:cs="Times New Roman"/>
      <w:b/>
      <w:bCs/>
      <w:color w:val="000000"/>
    </w:rPr>
  </w:style>
  <w:style w:type="paragraph" w:customStyle="1" w:styleId="PreformatatHTML1">
    <w:name w:val="Preformatat HTML1"/>
    <w:basedOn w:val="Normal"/>
    <w:uiPriority w:val="99"/>
    <w:rsid w:val="00B6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val="ro-RO" w:eastAsia="ar-SA"/>
    </w:rPr>
  </w:style>
  <w:style w:type="paragraph" w:styleId="Footer">
    <w:name w:val="footer"/>
    <w:basedOn w:val="Normal"/>
    <w:link w:val="FooterChar"/>
    <w:uiPriority w:val="99"/>
    <w:rsid w:val="00686B27"/>
    <w:pPr>
      <w:tabs>
        <w:tab w:val="center" w:pos="4680"/>
        <w:tab w:val="right" w:pos="9360"/>
      </w:tabs>
    </w:pPr>
  </w:style>
  <w:style w:type="character" w:customStyle="1" w:styleId="FooterChar">
    <w:name w:val="Footer Char"/>
    <w:basedOn w:val="DefaultParagraphFont"/>
    <w:link w:val="Footer"/>
    <w:uiPriority w:val="99"/>
    <w:locked/>
    <w:rsid w:val="00686B27"/>
    <w:rPr>
      <w:rFonts w:cs="Times New Roman"/>
      <w:sz w:val="22"/>
      <w:szCs w:val="22"/>
    </w:rPr>
  </w:style>
  <w:style w:type="paragraph" w:styleId="NormalWeb">
    <w:name w:val="Normal (Web)"/>
    <w:basedOn w:val="Normal"/>
    <w:uiPriority w:val="99"/>
    <w:rsid w:val="00495BA4"/>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rsid w:val="002F3205"/>
    <w:rPr>
      <w:rFonts w:cs="Times New Roman"/>
      <w:color w:val="0000FF"/>
      <w:u w:val="single"/>
    </w:rPr>
  </w:style>
  <w:style w:type="paragraph" w:styleId="BodyText2">
    <w:name w:val="Body Text 2"/>
    <w:basedOn w:val="Normal"/>
    <w:link w:val="BodyText2Char"/>
    <w:uiPriority w:val="99"/>
    <w:rsid w:val="00E14882"/>
    <w:pPr>
      <w:spacing w:after="120" w:line="480" w:lineRule="auto"/>
    </w:pPr>
  </w:style>
  <w:style w:type="character" w:customStyle="1" w:styleId="BodyText2Char">
    <w:name w:val="Body Text 2 Char"/>
    <w:basedOn w:val="DefaultParagraphFont"/>
    <w:link w:val="BodyText2"/>
    <w:uiPriority w:val="99"/>
    <w:semiHidden/>
    <w:locked/>
    <w:rsid w:val="00866DEE"/>
    <w:rPr>
      <w:rFonts w:cs="Times New Roman"/>
    </w:rPr>
  </w:style>
  <w:style w:type="character" w:customStyle="1" w:styleId="punct1">
    <w:name w:val="punct1"/>
    <w:basedOn w:val="DefaultParagraphFont"/>
    <w:uiPriority w:val="99"/>
    <w:rsid w:val="00AE5FDB"/>
    <w:rPr>
      <w:rFonts w:cs="Times New Roman"/>
      <w:b/>
      <w:bCs/>
      <w:color w:val="000000"/>
    </w:rPr>
  </w:style>
  <w:style w:type="character" w:styleId="Emphasis">
    <w:name w:val="Emphasis"/>
    <w:basedOn w:val="DefaultParagraphFont"/>
    <w:uiPriority w:val="99"/>
    <w:qFormat/>
    <w:locked/>
    <w:rsid w:val="00136CAC"/>
    <w:rPr>
      <w:rFonts w:cs="Times New Roman"/>
      <w:i/>
    </w:rPr>
  </w:style>
  <w:style w:type="character" w:customStyle="1" w:styleId="labeldatatext">
    <w:name w:val="labeldatatext"/>
    <w:basedOn w:val="DefaultParagraphFont"/>
    <w:uiPriority w:val="99"/>
    <w:rsid w:val="00090D88"/>
    <w:rPr>
      <w:rFonts w:cs="Times New Roman"/>
    </w:rPr>
  </w:style>
  <w:style w:type="paragraph" w:customStyle="1" w:styleId="bullet1">
    <w:name w:val="bullet1"/>
    <w:basedOn w:val="Normal"/>
    <w:uiPriority w:val="99"/>
    <w:rsid w:val="00461F64"/>
    <w:pPr>
      <w:numPr>
        <w:numId w:val="22"/>
      </w:numPr>
      <w:spacing w:before="40" w:after="40" w:line="240" w:lineRule="auto"/>
    </w:pPr>
    <w:rPr>
      <w:rFonts w:ascii="Trebuchet MS" w:hAnsi="Trebuchet MS"/>
      <w:sz w:val="20"/>
      <w:szCs w:val="24"/>
      <w:lang w:val="ro-RO"/>
    </w:rPr>
  </w:style>
  <w:style w:type="paragraph" w:styleId="FootnoteText">
    <w:name w:val="footnote text"/>
    <w:basedOn w:val="Normal"/>
    <w:link w:val="FootnoteTextChar"/>
    <w:uiPriority w:val="99"/>
    <w:semiHidden/>
    <w:rsid w:val="00461F64"/>
    <w:pPr>
      <w:widowControl w:val="0"/>
    </w:pPr>
    <w:rPr>
      <w:sz w:val="20"/>
      <w:szCs w:val="20"/>
      <w:lang w:val="ro-RO"/>
    </w:rPr>
  </w:style>
  <w:style w:type="character" w:customStyle="1" w:styleId="FootnoteTextChar">
    <w:name w:val="Footnote Text Char"/>
    <w:basedOn w:val="DefaultParagraphFont"/>
    <w:link w:val="FootnoteText"/>
    <w:uiPriority w:val="99"/>
    <w:semiHidden/>
    <w:locked/>
    <w:rsid w:val="00461F64"/>
    <w:rPr>
      <w:rFonts w:ascii="Calibri" w:hAnsi="Calibri" w:cs="Times New Roman"/>
      <w:lang w:val="ro-RO" w:eastAsia="en-US" w:bidi="ar-SA"/>
    </w:rPr>
  </w:style>
  <w:style w:type="character" w:styleId="FootnoteReference">
    <w:name w:val="footnote reference"/>
    <w:basedOn w:val="DefaultParagraphFont"/>
    <w:uiPriority w:val="99"/>
    <w:semiHidden/>
    <w:rsid w:val="00461F6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2356987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11</Pages>
  <Words>2194</Words>
  <Characters>17320</Characters>
  <Application>Microsoft Office Word</Application>
  <DocSecurity>0</DocSecurity>
  <Lines>144</Lines>
  <Paragraphs>38</Paragraphs>
  <ScaleCrop>false</ScaleCrop>
  <Company>Primaria Brasov</Company>
  <LinksUpToDate>false</LinksUpToDate>
  <CharactersWithSpaces>19476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DUDU</dc:creator>
  <cp:keywords/>
  <dc:description/>
  <cp:lastModifiedBy>Admin</cp:lastModifiedBy>
  <cp:revision>149</cp:revision>
  <cp:lastPrinted>2016-03-17T09:36:00Z</cp:lastPrinted>
  <dcterms:created xsi:type="dcterms:W3CDTF">2015-06-02T07:40:00Z</dcterms:created>
  <dcterms:modified xsi:type="dcterms:W3CDTF">2016-03-31T11:47:00Z</dcterms:modified>
</cp:coreProperties>
</file>